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9BE98E" w14:textId="77777777" w:rsidR="008027E9" w:rsidRPr="00ED4EFF" w:rsidRDefault="008027E9" w:rsidP="008E73DF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bookmarkStart w:id="0" w:name="_GoBack"/>
      <w:bookmarkEnd w:id="0"/>
      <w:r w:rsidRPr="00ED4EFF">
        <w:rPr>
          <w:rFonts w:ascii="Times New Roman" w:hAnsi="Times New Roman"/>
          <w:b/>
          <w:caps/>
          <w:sz w:val="24"/>
          <w:szCs w:val="24"/>
        </w:rPr>
        <w:t>fi</w:t>
      </w:r>
      <w:r w:rsidR="00ED4EFF" w:rsidRPr="00ED4EFF">
        <w:rPr>
          <w:rFonts w:ascii="Times New Roman" w:hAnsi="Times New Roman"/>
          <w:b/>
          <w:caps/>
          <w:sz w:val="24"/>
          <w:szCs w:val="24"/>
        </w:rPr>
        <w:t>ș</w:t>
      </w:r>
      <w:r w:rsidRPr="00ED4EFF">
        <w:rPr>
          <w:rFonts w:ascii="Times New Roman" w:hAnsi="Times New Roman"/>
          <w:b/>
          <w:caps/>
          <w:sz w:val="24"/>
          <w:szCs w:val="24"/>
        </w:rPr>
        <w:t>a disciplinei</w:t>
      </w:r>
    </w:p>
    <w:p w14:paraId="3F5BF016" w14:textId="77777777" w:rsidR="008027E9" w:rsidRPr="00ED4EFF" w:rsidRDefault="008027E9" w:rsidP="008E73D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88"/>
        <w:gridCol w:w="6480"/>
      </w:tblGrid>
      <w:tr w:rsidR="008027E9" w:rsidRPr="00ED4EFF" w14:paraId="05D8DE5D" w14:textId="77777777" w:rsidTr="00392608">
        <w:tc>
          <w:tcPr>
            <w:tcW w:w="3888" w:type="dxa"/>
          </w:tcPr>
          <w:p w14:paraId="45164D70" w14:textId="77777777" w:rsidR="008027E9" w:rsidRPr="00ED4EFF" w:rsidRDefault="008027E9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Institu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ământ superior</w:t>
            </w:r>
          </w:p>
        </w:tc>
        <w:tc>
          <w:tcPr>
            <w:tcW w:w="6480" w:type="dxa"/>
          </w:tcPr>
          <w:p w14:paraId="03A5AC8A" w14:textId="77777777" w:rsidR="008027E9" w:rsidRPr="00ED4EFF" w:rsidRDefault="00C332A4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Universitatea </w:t>
            </w:r>
            <w:r w:rsidR="00AD7A69">
              <w:rPr>
                <w:rFonts w:ascii="Times New Roman" w:hAnsi="Times New Roman"/>
                <w:sz w:val="24"/>
                <w:szCs w:val="24"/>
              </w:rPr>
              <w:t>„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Sapientia</w:t>
            </w:r>
            <w:r w:rsidR="00AD7A69">
              <w:rPr>
                <w:rFonts w:ascii="Times New Roman" w:hAnsi="Times New Roman"/>
                <w:sz w:val="24"/>
                <w:szCs w:val="24"/>
              </w:rPr>
              <w:t>”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din</w:t>
            </w:r>
            <w:r w:rsidR="00AD7A69">
              <w:rPr>
                <w:rFonts w:ascii="Times New Roman" w:hAnsi="Times New Roman"/>
                <w:sz w:val="24"/>
                <w:szCs w:val="24"/>
              </w:rPr>
              <w:t xml:space="preserve"> municipiul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Cluj</w:t>
            </w:r>
            <w:r w:rsidR="000C58EB" w:rsidRPr="00ED4EFF">
              <w:rPr>
                <w:rFonts w:ascii="Times New Roman" w:hAnsi="Times New Roman"/>
                <w:sz w:val="24"/>
                <w:szCs w:val="24"/>
              </w:rPr>
              <w:t>-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Napoca</w:t>
            </w:r>
          </w:p>
        </w:tc>
      </w:tr>
      <w:tr w:rsidR="008027E9" w:rsidRPr="00ED4EFF" w14:paraId="791A91BF" w14:textId="77777777" w:rsidTr="00392608">
        <w:tc>
          <w:tcPr>
            <w:tcW w:w="3888" w:type="dxa"/>
          </w:tcPr>
          <w:p w14:paraId="6BD73A0C" w14:textId="5D440ED8" w:rsidR="008027E9" w:rsidRPr="00ED4EFF" w:rsidRDefault="008027E9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Facultatea</w:t>
            </w:r>
            <w:r w:rsidR="008E73DF">
              <w:rPr>
                <w:rFonts w:ascii="Times New Roman" w:hAnsi="Times New Roman"/>
                <w:sz w:val="24"/>
                <w:szCs w:val="24"/>
              </w:rPr>
              <w:t>/ DSPP</w:t>
            </w:r>
          </w:p>
        </w:tc>
        <w:tc>
          <w:tcPr>
            <w:tcW w:w="6480" w:type="dxa"/>
          </w:tcPr>
          <w:p w14:paraId="3ADADB44" w14:textId="56AFA1F5" w:rsidR="008027E9" w:rsidRPr="00ED4EFF" w:rsidRDefault="008E73DF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Facultatea de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="002A3105" w:rsidRPr="00ED4EFF">
              <w:rPr>
                <w:rFonts w:ascii="Times New Roman" w:hAnsi="Times New Roman"/>
                <w:sz w:val="24"/>
                <w:szCs w:val="24"/>
              </w:rPr>
              <w:t>tiin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="002A3105" w:rsidRPr="00ED4EFF">
              <w:rPr>
                <w:rFonts w:ascii="Times New Roman" w:hAnsi="Times New Roman"/>
                <w:sz w:val="24"/>
                <w:szCs w:val="24"/>
              </w:rPr>
              <w:t xml:space="preserve">e Tehnice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="002A3105" w:rsidRPr="00ED4EFF">
              <w:rPr>
                <w:rFonts w:ascii="Times New Roman" w:hAnsi="Times New Roman"/>
                <w:sz w:val="24"/>
                <w:szCs w:val="24"/>
              </w:rPr>
              <w:t>i Umaniste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 xml:space="preserve"> Tg.-Mure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</w:p>
        </w:tc>
      </w:tr>
      <w:tr w:rsidR="002A3105" w:rsidRPr="00ED4EFF" w14:paraId="363CFDF8" w14:textId="77777777" w:rsidTr="00392608">
        <w:tc>
          <w:tcPr>
            <w:tcW w:w="3888" w:type="dxa"/>
          </w:tcPr>
          <w:p w14:paraId="0B56489F" w14:textId="77777777" w:rsidR="002A3105" w:rsidRPr="00ED4EFF" w:rsidRDefault="002A3105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1.3. Domeniul de studii</w:t>
            </w:r>
          </w:p>
        </w:tc>
        <w:tc>
          <w:tcPr>
            <w:tcW w:w="6480" w:type="dxa"/>
          </w:tcPr>
          <w:p w14:paraId="082CB589" w14:textId="77777777" w:rsidR="002A3105" w:rsidRPr="00ED4EFF" w:rsidRDefault="002A3105" w:rsidP="008E73DF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Limbi moderne aplicate</w:t>
            </w:r>
          </w:p>
        </w:tc>
      </w:tr>
      <w:tr w:rsidR="002A3105" w:rsidRPr="00ED4EFF" w14:paraId="3237957F" w14:textId="77777777" w:rsidTr="00392608">
        <w:tc>
          <w:tcPr>
            <w:tcW w:w="3888" w:type="dxa"/>
          </w:tcPr>
          <w:p w14:paraId="5CE7EB95" w14:textId="77777777" w:rsidR="002A3105" w:rsidRPr="00ED4EFF" w:rsidRDefault="002A3105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1.4. Ciclul de studii</w:t>
            </w:r>
          </w:p>
        </w:tc>
        <w:tc>
          <w:tcPr>
            <w:tcW w:w="6480" w:type="dxa"/>
          </w:tcPr>
          <w:p w14:paraId="4845A0D3" w14:textId="77777777" w:rsidR="002A3105" w:rsidRPr="00ED4EFF" w:rsidRDefault="002A3105" w:rsidP="008E73DF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Licen</w:t>
            </w:r>
            <w:r w:rsidR="00850029" w:rsidRPr="00ED4EFF">
              <w:rPr>
                <w:rFonts w:ascii="Times New Roman" w:eastAsia="Times New Roman" w:hAnsi="Times New Roman"/>
                <w:sz w:val="24"/>
              </w:rPr>
              <w:t>ț</w:t>
            </w:r>
            <w:r w:rsidRPr="00ED4EFF">
              <w:rPr>
                <w:rFonts w:ascii="Times New Roman" w:eastAsia="Times New Roman" w:hAnsi="Times New Roman"/>
                <w:sz w:val="24"/>
              </w:rPr>
              <w:t>ă</w:t>
            </w:r>
          </w:p>
        </w:tc>
      </w:tr>
      <w:tr w:rsidR="002A3105" w:rsidRPr="00ED4EFF" w14:paraId="54531DF3" w14:textId="77777777" w:rsidTr="00392608">
        <w:tc>
          <w:tcPr>
            <w:tcW w:w="3888" w:type="dxa"/>
          </w:tcPr>
          <w:p w14:paraId="196EF09F" w14:textId="77777777" w:rsidR="002A3105" w:rsidRPr="00ED4EFF" w:rsidRDefault="002A3105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1.5. Programul de studiu </w:t>
            </w:r>
          </w:p>
        </w:tc>
        <w:tc>
          <w:tcPr>
            <w:tcW w:w="6480" w:type="dxa"/>
          </w:tcPr>
          <w:p w14:paraId="5011C22D" w14:textId="77777777" w:rsidR="002A3105" w:rsidRPr="00ED4EFF" w:rsidRDefault="002A3105" w:rsidP="008E73DF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Traducere </w:t>
            </w:r>
            <w:r w:rsidR="00AD7A69">
              <w:rPr>
                <w:rFonts w:ascii="Times New Roman" w:eastAsia="Times New Roman" w:hAnsi="Times New Roman"/>
                <w:sz w:val="24"/>
              </w:rPr>
              <w:t>și i</w:t>
            </w:r>
            <w:r w:rsidRPr="00ED4EFF">
              <w:rPr>
                <w:rFonts w:ascii="Times New Roman" w:eastAsia="Times New Roman" w:hAnsi="Times New Roman"/>
                <w:sz w:val="24"/>
              </w:rPr>
              <w:t>nterpretare</w:t>
            </w:r>
          </w:p>
        </w:tc>
      </w:tr>
      <w:tr w:rsidR="002A3105" w:rsidRPr="00ED4EFF" w14:paraId="255F4660" w14:textId="77777777" w:rsidTr="00392608">
        <w:tc>
          <w:tcPr>
            <w:tcW w:w="3888" w:type="dxa"/>
          </w:tcPr>
          <w:p w14:paraId="13B0D8CF" w14:textId="77777777" w:rsidR="002A3105" w:rsidRPr="00ED4EFF" w:rsidRDefault="002A3105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1.6. Calificarea</w:t>
            </w:r>
          </w:p>
        </w:tc>
        <w:tc>
          <w:tcPr>
            <w:tcW w:w="6480" w:type="dxa"/>
          </w:tcPr>
          <w:p w14:paraId="027A3566" w14:textId="77777777" w:rsidR="002A3105" w:rsidRPr="00ED4EFF" w:rsidRDefault="002A3105" w:rsidP="008E73DF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Traducător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i interpret</w:t>
            </w:r>
          </w:p>
        </w:tc>
      </w:tr>
    </w:tbl>
    <w:p w14:paraId="531B8CD2" w14:textId="77777777" w:rsidR="008027E9" w:rsidRPr="00ED4EFF" w:rsidRDefault="008027E9" w:rsidP="008E73D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62F62AC1" w14:textId="77777777" w:rsidR="008027E9" w:rsidRPr="00ED4EFF" w:rsidRDefault="008027E9" w:rsidP="008E73D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91"/>
        <w:gridCol w:w="1512"/>
        <w:gridCol w:w="540"/>
        <w:gridCol w:w="2159"/>
        <w:gridCol w:w="543"/>
        <w:gridCol w:w="2699"/>
        <w:gridCol w:w="563"/>
      </w:tblGrid>
      <w:tr w:rsidR="001138E1" w:rsidRPr="00ED4EFF" w14:paraId="15CED120" w14:textId="77777777" w:rsidTr="008E73DF">
        <w:tc>
          <w:tcPr>
            <w:tcW w:w="3887" w:type="dxa"/>
            <w:gridSpan w:val="3"/>
          </w:tcPr>
          <w:p w14:paraId="18D31F7C" w14:textId="77777777" w:rsidR="001138E1" w:rsidRPr="00ED4EFF" w:rsidRDefault="001138E1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2.0. Departamentul</w:t>
            </w:r>
          </w:p>
        </w:tc>
        <w:tc>
          <w:tcPr>
            <w:tcW w:w="6504" w:type="dxa"/>
            <w:gridSpan w:val="5"/>
          </w:tcPr>
          <w:p w14:paraId="766B84B3" w14:textId="77777777" w:rsidR="001138E1" w:rsidRPr="00ED4EFF" w:rsidRDefault="00ED4EFF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Departamentul de </w:t>
            </w:r>
            <w:r w:rsidR="00392608" w:rsidRPr="00ED4EFF">
              <w:rPr>
                <w:rFonts w:ascii="Times New Roman" w:eastAsia="Times New Roman" w:hAnsi="Times New Roman"/>
                <w:sz w:val="24"/>
              </w:rPr>
              <w:t>Lingvistică Aplicată</w:t>
            </w:r>
          </w:p>
        </w:tc>
      </w:tr>
      <w:tr w:rsidR="00A61861" w:rsidRPr="00ED4EFF" w14:paraId="6A1DFC68" w14:textId="77777777" w:rsidTr="008E73DF">
        <w:tc>
          <w:tcPr>
            <w:tcW w:w="3887" w:type="dxa"/>
            <w:gridSpan w:val="3"/>
          </w:tcPr>
          <w:p w14:paraId="3A39631C" w14:textId="77777777" w:rsidR="00A61861" w:rsidRPr="00ED4EFF" w:rsidRDefault="00A61861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Denumirea disciplinei</w:t>
            </w:r>
          </w:p>
        </w:tc>
        <w:tc>
          <w:tcPr>
            <w:tcW w:w="6504" w:type="dxa"/>
            <w:gridSpan w:val="5"/>
          </w:tcPr>
          <w:p w14:paraId="469C02A3" w14:textId="77777777" w:rsidR="00A61861" w:rsidRPr="00ED4EFF" w:rsidRDefault="00CA2A2E" w:rsidP="008E73D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Structura limbii III</w:t>
            </w:r>
            <w:r w:rsidR="006A5A72">
              <w:rPr>
                <w:rFonts w:ascii="Times New Roman" w:eastAsia="Times New Roman" w:hAnsi="Times New Roman"/>
                <w:b/>
                <w:sz w:val="24"/>
              </w:rPr>
              <w:t xml:space="preserve"> R</w:t>
            </w:r>
            <w:r w:rsidR="00AD7A69">
              <w:rPr>
                <w:rFonts w:ascii="Times New Roman" w:eastAsia="Times New Roman" w:hAnsi="Times New Roman"/>
                <w:b/>
                <w:sz w:val="24"/>
              </w:rPr>
              <w:t xml:space="preserve"> (MBHB0623)</w:t>
            </w:r>
          </w:p>
        </w:tc>
      </w:tr>
      <w:tr w:rsidR="00A61861" w:rsidRPr="00ED4EFF" w14:paraId="13A4C44E" w14:textId="77777777" w:rsidTr="008E73DF">
        <w:tc>
          <w:tcPr>
            <w:tcW w:w="3887" w:type="dxa"/>
            <w:gridSpan w:val="3"/>
          </w:tcPr>
          <w:p w14:paraId="1B690FC7" w14:textId="77777777" w:rsidR="00A61861" w:rsidRPr="00ED4EFF" w:rsidRDefault="00A61861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Titularul activită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6504" w:type="dxa"/>
            <w:gridSpan w:val="5"/>
          </w:tcPr>
          <w:p w14:paraId="288F11A6" w14:textId="478DBD0F" w:rsidR="00A61861" w:rsidRPr="00ED4EFF" w:rsidRDefault="008E73DF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>Conf. univ. dr.</w:t>
            </w:r>
            <w:r>
              <w:rPr>
                <w:rFonts w:ascii="Times New Roman" w:eastAsia="Times New Roman" w:hAnsi="Times New Roman"/>
                <w:sz w:val="24"/>
              </w:rPr>
              <w:t xml:space="preserve"> abil. </w:t>
            </w:r>
            <w:r w:rsidR="006A5A72">
              <w:rPr>
                <w:rFonts w:ascii="Times New Roman" w:eastAsia="Times New Roman" w:hAnsi="Times New Roman"/>
                <w:sz w:val="24"/>
              </w:rPr>
              <w:t>BUTIURCA I. Doina</w:t>
            </w:r>
          </w:p>
        </w:tc>
      </w:tr>
      <w:tr w:rsidR="008E73DF" w:rsidRPr="00ED4EFF" w14:paraId="252B96C4" w14:textId="77777777" w:rsidTr="008E73DF">
        <w:trPr>
          <w:trHeight w:val="191"/>
        </w:trPr>
        <w:tc>
          <w:tcPr>
            <w:tcW w:w="2375" w:type="dxa"/>
            <w:gridSpan w:val="2"/>
            <w:vMerge w:val="restart"/>
          </w:tcPr>
          <w:p w14:paraId="330BA440" w14:textId="77777777" w:rsidR="008E73DF" w:rsidRPr="00ED4EFF" w:rsidRDefault="008E73DF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2.3. Titularul (ii) activităților de </w:t>
            </w:r>
          </w:p>
          <w:p w14:paraId="60A902C4" w14:textId="77777777" w:rsidR="008E73DF" w:rsidRPr="00ED4EFF" w:rsidRDefault="008E73DF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</w:tcPr>
          <w:p w14:paraId="4EDBF909" w14:textId="77777777" w:rsidR="008E73DF" w:rsidRPr="00ED4EFF" w:rsidRDefault="008E73DF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6504" w:type="dxa"/>
            <w:gridSpan w:val="5"/>
          </w:tcPr>
          <w:p w14:paraId="67EDB452" w14:textId="026298CF" w:rsidR="008E73DF" w:rsidRPr="00ED4EFF" w:rsidRDefault="008E73DF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>Conf. univ. dr.</w:t>
            </w:r>
            <w:r>
              <w:rPr>
                <w:rFonts w:ascii="Times New Roman" w:eastAsia="Times New Roman" w:hAnsi="Times New Roman"/>
                <w:sz w:val="24"/>
              </w:rPr>
              <w:t xml:space="preserve"> abil. BUTIURCA I. Doina</w:t>
            </w:r>
          </w:p>
        </w:tc>
      </w:tr>
      <w:tr w:rsidR="00392608" w:rsidRPr="00ED4EFF" w14:paraId="13F9C0AF" w14:textId="77777777" w:rsidTr="008E73DF">
        <w:trPr>
          <w:trHeight w:val="190"/>
        </w:trPr>
        <w:tc>
          <w:tcPr>
            <w:tcW w:w="2375" w:type="dxa"/>
            <w:gridSpan w:val="2"/>
            <w:vMerge/>
          </w:tcPr>
          <w:p w14:paraId="1443A30A" w14:textId="77777777" w:rsidR="00392608" w:rsidRPr="00ED4EFF" w:rsidRDefault="00392608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01D27534" w14:textId="77777777" w:rsidR="00392608" w:rsidRPr="00ED4EFF" w:rsidRDefault="00392608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6504" w:type="dxa"/>
            <w:gridSpan w:val="5"/>
          </w:tcPr>
          <w:p w14:paraId="01E6F2B5" w14:textId="77777777" w:rsidR="00392608" w:rsidRPr="00ED4EFF" w:rsidRDefault="00392608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08" w:rsidRPr="00ED4EFF" w14:paraId="7B573398" w14:textId="77777777" w:rsidTr="008E73DF">
        <w:trPr>
          <w:trHeight w:val="190"/>
        </w:trPr>
        <w:tc>
          <w:tcPr>
            <w:tcW w:w="2375" w:type="dxa"/>
            <w:gridSpan w:val="2"/>
            <w:vMerge/>
          </w:tcPr>
          <w:p w14:paraId="6F61A327" w14:textId="77777777" w:rsidR="00392608" w:rsidRPr="00ED4EFF" w:rsidRDefault="00392608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0FBD007B" w14:textId="77777777" w:rsidR="00392608" w:rsidRPr="00ED4EFF" w:rsidRDefault="00392608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6504" w:type="dxa"/>
            <w:gridSpan w:val="5"/>
          </w:tcPr>
          <w:p w14:paraId="60C832F1" w14:textId="77777777" w:rsidR="00392608" w:rsidRPr="00ED4EFF" w:rsidRDefault="00392608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08" w:rsidRPr="00ED4EFF" w14:paraId="367BC6F4" w14:textId="77777777" w:rsidTr="008E73DF">
        <w:tc>
          <w:tcPr>
            <w:tcW w:w="1984" w:type="dxa"/>
          </w:tcPr>
          <w:p w14:paraId="5B634B93" w14:textId="77777777" w:rsidR="00392608" w:rsidRPr="00ED4EFF" w:rsidRDefault="00392608" w:rsidP="008E73DF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2.4. Anul de studiu</w:t>
            </w:r>
          </w:p>
        </w:tc>
        <w:tc>
          <w:tcPr>
            <w:tcW w:w="391" w:type="dxa"/>
          </w:tcPr>
          <w:p w14:paraId="0B571BE6" w14:textId="77777777" w:rsidR="00392608" w:rsidRPr="00ED4EFF" w:rsidRDefault="00392608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512" w:type="dxa"/>
          </w:tcPr>
          <w:p w14:paraId="27D603B3" w14:textId="77777777" w:rsidR="00392608" w:rsidRPr="00ED4EFF" w:rsidRDefault="00392608" w:rsidP="008E73DF">
            <w:pPr>
              <w:spacing w:after="0" w:line="240" w:lineRule="auto"/>
              <w:ind w:left="-82" w:right="-16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2.5. Semestrul</w:t>
            </w:r>
          </w:p>
        </w:tc>
        <w:tc>
          <w:tcPr>
            <w:tcW w:w="540" w:type="dxa"/>
          </w:tcPr>
          <w:p w14:paraId="5858A5E5" w14:textId="77777777" w:rsidR="00392608" w:rsidRPr="00ED4EFF" w:rsidRDefault="00392608" w:rsidP="008E73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59" w:type="dxa"/>
          </w:tcPr>
          <w:p w14:paraId="5BE1210D" w14:textId="77777777" w:rsidR="00392608" w:rsidRPr="00ED4EFF" w:rsidRDefault="00392608" w:rsidP="008E73DF">
            <w:pPr>
              <w:spacing w:after="0" w:line="240" w:lineRule="auto"/>
              <w:ind w:left="-80" w:right="-1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43" w:type="dxa"/>
          </w:tcPr>
          <w:p w14:paraId="66BDC7E9" w14:textId="77777777" w:rsidR="00392608" w:rsidRPr="00ED4EFF" w:rsidRDefault="00392608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699" w:type="dxa"/>
          </w:tcPr>
          <w:p w14:paraId="19AB2DD5" w14:textId="77777777" w:rsidR="00392608" w:rsidRPr="00ED4EFF" w:rsidRDefault="00392608" w:rsidP="008E73DF">
            <w:pPr>
              <w:spacing w:after="0" w:line="240" w:lineRule="auto"/>
              <w:ind w:left="-38" w:right="-13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2.7. Regimul disciplinei</w:t>
            </w:r>
          </w:p>
        </w:tc>
        <w:tc>
          <w:tcPr>
            <w:tcW w:w="563" w:type="dxa"/>
          </w:tcPr>
          <w:p w14:paraId="570A0557" w14:textId="77777777" w:rsidR="00392608" w:rsidRPr="00ED4EFF" w:rsidRDefault="00CA2A2E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</w:t>
            </w:r>
          </w:p>
        </w:tc>
      </w:tr>
    </w:tbl>
    <w:p w14:paraId="458C4B24" w14:textId="77777777" w:rsidR="008027E9" w:rsidRPr="00ED4EFF" w:rsidRDefault="008027E9" w:rsidP="008E73D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22B8F60" w14:textId="77777777" w:rsidR="008027E9" w:rsidRPr="00ED4EFF" w:rsidRDefault="008027E9" w:rsidP="008E73D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3. Timpul total estimat</w:t>
      </w:r>
      <w:r w:rsidRPr="00ED4EFF">
        <w:rPr>
          <w:rFonts w:ascii="Times New Roman" w:hAnsi="Times New Roman"/>
          <w:sz w:val="24"/>
          <w:szCs w:val="24"/>
        </w:rPr>
        <w:t xml:space="preserve"> (ore pe semestru al activită</w:t>
      </w:r>
      <w:r w:rsidR="00850029" w:rsidRPr="00ED4EFF">
        <w:rPr>
          <w:rFonts w:ascii="Times New Roman" w:hAnsi="Times New Roman"/>
          <w:sz w:val="24"/>
          <w:szCs w:val="24"/>
        </w:rPr>
        <w:t>ț</w:t>
      </w:r>
      <w:r w:rsidRPr="00ED4EFF">
        <w:rPr>
          <w:rFonts w:ascii="Times New Roman" w:hAnsi="Times New Roman"/>
          <w:sz w:val="24"/>
          <w:szCs w:val="24"/>
        </w:rPr>
        <w:t>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88"/>
        <w:gridCol w:w="810"/>
        <w:gridCol w:w="1980"/>
        <w:gridCol w:w="810"/>
        <w:gridCol w:w="1890"/>
        <w:gridCol w:w="990"/>
      </w:tblGrid>
      <w:tr w:rsidR="008027E9" w:rsidRPr="00ED4EFF" w14:paraId="4D2169C4" w14:textId="77777777" w:rsidTr="0070094C">
        <w:tc>
          <w:tcPr>
            <w:tcW w:w="3888" w:type="dxa"/>
            <w:shd w:val="clear" w:color="auto" w:fill="auto"/>
          </w:tcPr>
          <w:p w14:paraId="4C2833E9" w14:textId="77777777" w:rsidR="008027E9" w:rsidRPr="00ED4EFF" w:rsidRDefault="008027E9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3.1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Număr de ore pe săptămână</w:t>
            </w:r>
          </w:p>
        </w:tc>
        <w:tc>
          <w:tcPr>
            <w:tcW w:w="810" w:type="dxa"/>
            <w:shd w:val="clear" w:color="auto" w:fill="auto"/>
          </w:tcPr>
          <w:p w14:paraId="3D5C49E9" w14:textId="77777777" w:rsidR="008027E9" w:rsidRPr="00ED4EFF" w:rsidRDefault="004A7D97" w:rsidP="008E73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shd w:val="clear" w:color="auto" w:fill="auto"/>
          </w:tcPr>
          <w:p w14:paraId="188C4870" w14:textId="77777777" w:rsidR="008027E9" w:rsidRPr="00ED4EFF" w:rsidRDefault="008027E9" w:rsidP="008E73DF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Din care: 3.2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58C3AD87" w14:textId="77777777" w:rsidR="008027E9" w:rsidRPr="00ED4EFF" w:rsidRDefault="004A7D97" w:rsidP="008E73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shd w:val="clear" w:color="auto" w:fill="auto"/>
          </w:tcPr>
          <w:p w14:paraId="65E500C3" w14:textId="77777777" w:rsidR="008027E9" w:rsidRPr="00ED4EFF" w:rsidRDefault="008027E9" w:rsidP="008E73DF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3.3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seminar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14:paraId="1D5B2830" w14:textId="77777777" w:rsidR="001E4C42" w:rsidRPr="00ED4EFF" w:rsidRDefault="00392608" w:rsidP="008E73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27E9" w:rsidRPr="00ED4EFF" w14:paraId="1CB7F3D5" w14:textId="77777777" w:rsidTr="0070094C">
        <w:tc>
          <w:tcPr>
            <w:tcW w:w="3888" w:type="dxa"/>
            <w:shd w:val="clear" w:color="auto" w:fill="auto"/>
          </w:tcPr>
          <w:p w14:paraId="15E3641D" w14:textId="77777777" w:rsidR="008027E9" w:rsidRPr="0070094C" w:rsidRDefault="008027E9" w:rsidP="008E73DF">
            <w:pPr>
              <w:spacing w:after="0" w:line="240" w:lineRule="auto"/>
              <w:ind w:right="-19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3.4</w:t>
            </w:r>
            <w:r w:rsidR="00E3215E" w:rsidRPr="0070094C">
              <w:rPr>
                <w:rFonts w:ascii="Times New Roman" w:hAnsi="Times New Roman"/>
                <w:sz w:val="24"/>
                <w:szCs w:val="24"/>
              </w:rPr>
              <w:t>.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 xml:space="preserve"> Total ore din planul de învă</w:t>
            </w:r>
            <w:r w:rsidR="00850029" w:rsidRPr="0070094C">
              <w:rPr>
                <w:rFonts w:ascii="Times New Roman" w:hAnsi="Times New Roman"/>
                <w:sz w:val="24"/>
                <w:szCs w:val="24"/>
              </w:rPr>
              <w:t>ț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>ământ</w:t>
            </w:r>
          </w:p>
        </w:tc>
        <w:tc>
          <w:tcPr>
            <w:tcW w:w="810" w:type="dxa"/>
            <w:shd w:val="clear" w:color="auto" w:fill="auto"/>
          </w:tcPr>
          <w:p w14:paraId="4F847331" w14:textId="77777777" w:rsidR="008027E9" w:rsidRPr="0070094C" w:rsidRDefault="004A7D97" w:rsidP="008E73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0" w:type="dxa"/>
            <w:shd w:val="clear" w:color="auto" w:fill="auto"/>
          </w:tcPr>
          <w:p w14:paraId="274403A8" w14:textId="77777777" w:rsidR="008027E9" w:rsidRPr="0070094C" w:rsidRDefault="008027E9" w:rsidP="008E73DF">
            <w:pPr>
              <w:spacing w:after="0" w:line="240" w:lineRule="auto"/>
              <w:ind w:right="-17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Din care: 3.5</w:t>
            </w:r>
            <w:r w:rsidR="00E3215E" w:rsidRPr="0070094C">
              <w:rPr>
                <w:rFonts w:ascii="Times New Roman" w:hAnsi="Times New Roman"/>
                <w:sz w:val="24"/>
                <w:szCs w:val="24"/>
              </w:rPr>
              <w:t>.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774D0A3C" w14:textId="77777777" w:rsidR="008027E9" w:rsidRPr="0070094C" w:rsidRDefault="004A7D97" w:rsidP="008E73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90" w:type="dxa"/>
            <w:shd w:val="clear" w:color="auto" w:fill="auto"/>
          </w:tcPr>
          <w:p w14:paraId="618EA791" w14:textId="77777777" w:rsidR="008027E9" w:rsidRPr="0070094C" w:rsidRDefault="008027E9" w:rsidP="008E73DF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3.6</w:t>
            </w:r>
            <w:r w:rsidR="00E3215E" w:rsidRPr="0070094C">
              <w:rPr>
                <w:rFonts w:ascii="Times New Roman" w:hAnsi="Times New Roman"/>
                <w:sz w:val="24"/>
                <w:szCs w:val="24"/>
              </w:rPr>
              <w:t>.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 xml:space="preserve"> seminar</w:t>
            </w:r>
          </w:p>
        </w:tc>
        <w:tc>
          <w:tcPr>
            <w:tcW w:w="990" w:type="dxa"/>
            <w:shd w:val="clear" w:color="auto" w:fill="auto"/>
          </w:tcPr>
          <w:p w14:paraId="38BF449C" w14:textId="77777777" w:rsidR="001E4C42" w:rsidRPr="00ED4EFF" w:rsidRDefault="00392608" w:rsidP="008E73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8027E9" w:rsidRPr="00ED4EFF" w14:paraId="3C3E7A8E" w14:textId="77777777" w:rsidTr="0070094C">
        <w:tc>
          <w:tcPr>
            <w:tcW w:w="9378" w:type="dxa"/>
            <w:gridSpan w:val="5"/>
            <w:shd w:val="clear" w:color="auto" w:fill="auto"/>
          </w:tcPr>
          <w:p w14:paraId="58120014" w14:textId="77777777" w:rsidR="008027E9" w:rsidRPr="00ED4EFF" w:rsidRDefault="008027E9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ia fondului de timp:</w:t>
            </w:r>
          </w:p>
        </w:tc>
        <w:tc>
          <w:tcPr>
            <w:tcW w:w="990" w:type="dxa"/>
            <w:shd w:val="clear" w:color="auto" w:fill="auto"/>
          </w:tcPr>
          <w:p w14:paraId="4599E6F7" w14:textId="77777777" w:rsidR="008027E9" w:rsidRPr="00ED4EFF" w:rsidRDefault="008027E9" w:rsidP="008E73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color w:val="000000"/>
                <w:sz w:val="24"/>
                <w:szCs w:val="24"/>
              </w:rPr>
              <w:t>ore</w:t>
            </w:r>
          </w:p>
        </w:tc>
      </w:tr>
      <w:tr w:rsidR="00392608" w:rsidRPr="00ED4EFF" w14:paraId="5C640E01" w14:textId="77777777" w:rsidTr="0070094C">
        <w:tc>
          <w:tcPr>
            <w:tcW w:w="9378" w:type="dxa"/>
            <w:gridSpan w:val="5"/>
            <w:shd w:val="clear" w:color="auto" w:fill="auto"/>
          </w:tcPr>
          <w:p w14:paraId="43F077D9" w14:textId="77777777" w:rsidR="00392608" w:rsidRPr="00ED4EFF" w:rsidRDefault="00392608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 noti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990" w:type="dxa"/>
            <w:shd w:val="clear" w:color="auto" w:fill="auto"/>
          </w:tcPr>
          <w:p w14:paraId="7B3286A3" w14:textId="77777777" w:rsidR="00392608" w:rsidRPr="00AD7A69" w:rsidRDefault="00AD7A69" w:rsidP="008E73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392608" w:rsidRPr="00ED4EFF" w14:paraId="28624866" w14:textId="77777777" w:rsidTr="0070094C">
        <w:tc>
          <w:tcPr>
            <w:tcW w:w="9378" w:type="dxa"/>
            <w:gridSpan w:val="5"/>
            <w:shd w:val="clear" w:color="auto" w:fill="auto"/>
          </w:tcPr>
          <w:p w14:paraId="057A20B2" w14:textId="77777777" w:rsidR="00392608" w:rsidRPr="00ED4EFF" w:rsidRDefault="00392608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Documentare suplimentară în bibliotecă, pe platformele electronice de specialitate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 pe teren</w:t>
            </w:r>
          </w:p>
        </w:tc>
        <w:tc>
          <w:tcPr>
            <w:tcW w:w="990" w:type="dxa"/>
            <w:shd w:val="clear" w:color="auto" w:fill="auto"/>
          </w:tcPr>
          <w:p w14:paraId="39450875" w14:textId="77777777" w:rsidR="00392608" w:rsidRPr="00AD7A69" w:rsidRDefault="00A464E9" w:rsidP="008E73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AD7A69"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</w:p>
        </w:tc>
      </w:tr>
      <w:tr w:rsidR="00392608" w:rsidRPr="00ED4EFF" w14:paraId="7AF54A0B" w14:textId="77777777" w:rsidTr="0070094C">
        <w:tc>
          <w:tcPr>
            <w:tcW w:w="9378" w:type="dxa"/>
            <w:gridSpan w:val="5"/>
            <w:shd w:val="clear" w:color="auto" w:fill="auto"/>
          </w:tcPr>
          <w:p w14:paraId="5D802700" w14:textId="77777777" w:rsidR="00392608" w:rsidRPr="00ED4EFF" w:rsidRDefault="00392608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Pregătire seminarii/laboratoare, teme, referate, portofolii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990" w:type="dxa"/>
            <w:shd w:val="clear" w:color="auto" w:fill="auto"/>
          </w:tcPr>
          <w:p w14:paraId="186522D0" w14:textId="77777777" w:rsidR="00392608" w:rsidRPr="00AD7A69" w:rsidRDefault="00AD7A69" w:rsidP="008E73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</w:t>
            </w:r>
          </w:p>
        </w:tc>
      </w:tr>
      <w:tr w:rsidR="00392608" w:rsidRPr="00ED4EFF" w14:paraId="397326B2" w14:textId="77777777" w:rsidTr="0070094C">
        <w:tc>
          <w:tcPr>
            <w:tcW w:w="9378" w:type="dxa"/>
            <w:gridSpan w:val="5"/>
            <w:shd w:val="clear" w:color="auto" w:fill="auto"/>
          </w:tcPr>
          <w:p w14:paraId="2F2688F3" w14:textId="77777777" w:rsidR="00392608" w:rsidRPr="00ED4EFF" w:rsidRDefault="00392608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Tutoriat</w:t>
            </w:r>
          </w:p>
        </w:tc>
        <w:tc>
          <w:tcPr>
            <w:tcW w:w="990" w:type="dxa"/>
            <w:shd w:val="clear" w:color="auto" w:fill="auto"/>
          </w:tcPr>
          <w:p w14:paraId="74609CFA" w14:textId="77777777" w:rsidR="00392608" w:rsidRPr="00AD7A69" w:rsidRDefault="00A464E9" w:rsidP="008E73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AD7A69"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</w:tr>
      <w:tr w:rsidR="00392608" w:rsidRPr="00ED4EFF" w14:paraId="3056F4A7" w14:textId="77777777" w:rsidTr="0070094C">
        <w:tc>
          <w:tcPr>
            <w:tcW w:w="9378" w:type="dxa"/>
            <w:gridSpan w:val="5"/>
            <w:shd w:val="clear" w:color="auto" w:fill="auto"/>
          </w:tcPr>
          <w:p w14:paraId="11A04885" w14:textId="77777777" w:rsidR="00392608" w:rsidRPr="00ED4EFF" w:rsidRDefault="00392608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990" w:type="dxa"/>
            <w:shd w:val="clear" w:color="auto" w:fill="auto"/>
          </w:tcPr>
          <w:p w14:paraId="4D0ABF3A" w14:textId="77777777" w:rsidR="00392608" w:rsidRPr="00AD7A69" w:rsidRDefault="00A464E9" w:rsidP="008E73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AD7A69"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</w:tr>
      <w:tr w:rsidR="00392608" w:rsidRPr="00ED4EFF" w14:paraId="5D9D1B66" w14:textId="77777777" w:rsidTr="0070094C">
        <w:tc>
          <w:tcPr>
            <w:tcW w:w="9378" w:type="dxa"/>
            <w:gridSpan w:val="5"/>
            <w:shd w:val="clear" w:color="auto" w:fill="auto"/>
          </w:tcPr>
          <w:p w14:paraId="12F489AE" w14:textId="77777777" w:rsidR="00392608" w:rsidRPr="00ED4EFF" w:rsidRDefault="00392608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Alte activită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i: </w:t>
            </w:r>
          </w:p>
        </w:tc>
        <w:tc>
          <w:tcPr>
            <w:tcW w:w="990" w:type="dxa"/>
            <w:shd w:val="clear" w:color="auto" w:fill="auto"/>
          </w:tcPr>
          <w:p w14:paraId="4A5297FA" w14:textId="77777777" w:rsidR="00392608" w:rsidRPr="00AD7A69" w:rsidRDefault="00392608" w:rsidP="008E73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92608" w:rsidRPr="0070094C" w14:paraId="10F621E7" w14:textId="77777777" w:rsidTr="0070094C">
        <w:trPr>
          <w:gridAfter w:val="4"/>
          <w:wAfter w:w="5670" w:type="dxa"/>
        </w:trPr>
        <w:tc>
          <w:tcPr>
            <w:tcW w:w="3888" w:type="dxa"/>
            <w:shd w:val="clear" w:color="auto" w:fill="auto"/>
          </w:tcPr>
          <w:p w14:paraId="6F310021" w14:textId="77777777" w:rsidR="00392608" w:rsidRPr="0070094C" w:rsidRDefault="00392608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3.7. Total ore studiu individual</w:t>
            </w:r>
          </w:p>
        </w:tc>
        <w:tc>
          <w:tcPr>
            <w:tcW w:w="810" w:type="dxa"/>
            <w:shd w:val="clear" w:color="auto" w:fill="auto"/>
          </w:tcPr>
          <w:p w14:paraId="45DED74B" w14:textId="77777777" w:rsidR="00392608" w:rsidRPr="0070094C" w:rsidRDefault="00CA2A2E" w:rsidP="008E73D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47</w:t>
            </w:r>
          </w:p>
        </w:tc>
      </w:tr>
      <w:tr w:rsidR="00392608" w:rsidRPr="0070094C" w14:paraId="09DBBA3C" w14:textId="77777777" w:rsidTr="008E73DF">
        <w:trPr>
          <w:gridAfter w:val="4"/>
          <w:wAfter w:w="5670" w:type="dxa"/>
          <w:trHeight w:val="242"/>
        </w:trPr>
        <w:tc>
          <w:tcPr>
            <w:tcW w:w="3888" w:type="dxa"/>
            <w:shd w:val="clear" w:color="auto" w:fill="auto"/>
          </w:tcPr>
          <w:p w14:paraId="4D7F6399" w14:textId="77777777" w:rsidR="00392608" w:rsidRPr="0070094C" w:rsidRDefault="00392608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3.8. Total ore pe semestru</w:t>
            </w:r>
          </w:p>
        </w:tc>
        <w:tc>
          <w:tcPr>
            <w:tcW w:w="810" w:type="dxa"/>
            <w:shd w:val="clear" w:color="auto" w:fill="auto"/>
          </w:tcPr>
          <w:p w14:paraId="2B1CC5C4" w14:textId="77777777" w:rsidR="00392608" w:rsidRPr="0070094C" w:rsidRDefault="00AD7A69" w:rsidP="008E73D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75</w:t>
            </w:r>
          </w:p>
        </w:tc>
      </w:tr>
      <w:tr w:rsidR="00392608" w:rsidRPr="00ED4EFF" w14:paraId="107BAB09" w14:textId="77777777" w:rsidTr="0070094C">
        <w:trPr>
          <w:gridAfter w:val="4"/>
          <w:wAfter w:w="5670" w:type="dxa"/>
        </w:trPr>
        <w:tc>
          <w:tcPr>
            <w:tcW w:w="3888" w:type="dxa"/>
            <w:shd w:val="clear" w:color="auto" w:fill="auto"/>
          </w:tcPr>
          <w:p w14:paraId="4D8454F5" w14:textId="77777777" w:rsidR="00392608" w:rsidRPr="0070094C" w:rsidRDefault="00392608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3.9. Numărul de puncte de credit</w:t>
            </w:r>
          </w:p>
        </w:tc>
        <w:tc>
          <w:tcPr>
            <w:tcW w:w="810" w:type="dxa"/>
            <w:shd w:val="clear" w:color="auto" w:fill="auto"/>
          </w:tcPr>
          <w:p w14:paraId="68BC0794" w14:textId="77777777" w:rsidR="00392608" w:rsidRPr="00ED4EFF" w:rsidRDefault="00CA2A2E" w:rsidP="008E73D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</w:tr>
    </w:tbl>
    <w:p w14:paraId="735D2BD1" w14:textId="77777777" w:rsidR="008027E9" w:rsidRPr="00ED4EFF" w:rsidRDefault="008027E9" w:rsidP="008E73D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5866EFEE" w14:textId="77777777" w:rsidR="008027E9" w:rsidRPr="00ED4EFF" w:rsidRDefault="008027E9" w:rsidP="008E73D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4. Precondi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 xml:space="preserve">ii </w:t>
      </w:r>
      <w:r w:rsidRPr="00ED4EFF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6480"/>
      </w:tblGrid>
      <w:tr w:rsidR="008027E9" w:rsidRPr="00ED4EFF" w14:paraId="00461FE6" w14:textId="77777777" w:rsidTr="00392608">
        <w:tc>
          <w:tcPr>
            <w:tcW w:w="3888" w:type="dxa"/>
          </w:tcPr>
          <w:p w14:paraId="000F52CF" w14:textId="77777777" w:rsidR="008027E9" w:rsidRPr="00ED4EFF" w:rsidRDefault="008027E9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4.1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de curriculum</w:t>
            </w:r>
          </w:p>
        </w:tc>
        <w:tc>
          <w:tcPr>
            <w:tcW w:w="6480" w:type="dxa"/>
          </w:tcPr>
          <w:p w14:paraId="66E87E67" w14:textId="77777777" w:rsidR="008027E9" w:rsidRPr="00ED4EFF" w:rsidRDefault="008027E9" w:rsidP="008E73DF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7E9" w:rsidRPr="00ED4EFF" w14:paraId="0119FB65" w14:textId="77777777" w:rsidTr="00392608">
        <w:tc>
          <w:tcPr>
            <w:tcW w:w="3888" w:type="dxa"/>
          </w:tcPr>
          <w:p w14:paraId="1D425994" w14:textId="77777777" w:rsidR="008027E9" w:rsidRPr="00ED4EFF" w:rsidRDefault="008027E9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4.2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de competen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6480" w:type="dxa"/>
          </w:tcPr>
          <w:p w14:paraId="15733DE3" w14:textId="77777777" w:rsidR="008027E9" w:rsidRPr="00ED4EFF" w:rsidRDefault="00392608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>Utilizarea adecvată a conceptelor în studiul</w:t>
            </w:r>
            <w:r w:rsidR="006A5A72">
              <w:rPr>
                <w:rFonts w:ascii="Times New Roman" w:eastAsia="Times New Roman" w:hAnsi="Times New Roman"/>
                <w:sz w:val="24"/>
              </w:rPr>
              <w:t xml:space="preserve"> morfologiei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. Se vor face referiri la </w:t>
            </w:r>
            <w:r w:rsidR="006A5A72">
              <w:rPr>
                <w:rFonts w:ascii="Times New Roman" w:eastAsia="Times New Roman" w:hAnsi="Times New Roman"/>
                <w:sz w:val="24"/>
              </w:rPr>
              <w:t>pă</w:t>
            </w:r>
            <w:r w:rsidR="00AD7A69">
              <w:rPr>
                <w:rFonts w:ascii="Times New Roman" w:eastAsia="Times New Roman" w:hAnsi="Times New Roman"/>
                <w:sz w:val="24"/>
              </w:rPr>
              <w:t>rțile de vorbire ale limbii româ</w:t>
            </w:r>
            <w:r w:rsidR="006A5A72">
              <w:rPr>
                <w:rFonts w:ascii="Times New Roman" w:eastAsia="Times New Roman" w:hAnsi="Times New Roman"/>
                <w:sz w:val="24"/>
              </w:rPr>
              <w:t>ne și, parțial, unde este cazul, ale limbii maghiare, în scopul de a evita dificultățile de traducere provenite din diferențele de structură ale celor două limbi.</w:t>
            </w:r>
          </w:p>
        </w:tc>
      </w:tr>
    </w:tbl>
    <w:p w14:paraId="5CCE0192" w14:textId="77777777" w:rsidR="009D4FD8" w:rsidRPr="00ED4EFF" w:rsidRDefault="009D4FD8" w:rsidP="008E73D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661F1A80" w14:textId="77777777" w:rsidR="008027E9" w:rsidRPr="00ED4EFF" w:rsidRDefault="008027E9" w:rsidP="008E73D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5. Condi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ii</w:t>
      </w:r>
      <w:r w:rsidRPr="00ED4EFF"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6"/>
        <w:gridCol w:w="6472"/>
      </w:tblGrid>
      <w:tr w:rsidR="008027E9" w:rsidRPr="00ED4EFF" w14:paraId="3567BB5D" w14:textId="77777777" w:rsidTr="00392608">
        <w:tc>
          <w:tcPr>
            <w:tcW w:w="3896" w:type="dxa"/>
          </w:tcPr>
          <w:p w14:paraId="52488B59" w14:textId="77777777" w:rsidR="008027E9" w:rsidRPr="00ED4EFF" w:rsidRDefault="008027E9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5.1</w:t>
            </w:r>
            <w:r w:rsidR="00BF122D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>desfă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>urare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a cursului</w:t>
            </w:r>
          </w:p>
        </w:tc>
        <w:tc>
          <w:tcPr>
            <w:tcW w:w="6472" w:type="dxa"/>
          </w:tcPr>
          <w:p w14:paraId="4416AFEC" w14:textId="77777777" w:rsidR="008027E9" w:rsidRPr="00ED4EFF" w:rsidRDefault="00392608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>Sală cu echipament IT</w:t>
            </w:r>
            <w:r w:rsidR="00ED4EFF">
              <w:rPr>
                <w:rFonts w:ascii="Times New Roman" w:eastAsia="Times New Roman" w:hAnsi="Times New Roman"/>
                <w:sz w:val="24"/>
              </w:rPr>
              <w:t>, videoproiector, tablă</w:t>
            </w:r>
            <w:r w:rsidRPr="00ED4EFF">
              <w:rPr>
                <w:rFonts w:ascii="Times New Roman" w:eastAsia="Times New Roman" w:hAnsi="Times New Roman"/>
                <w:sz w:val="24"/>
              </w:rPr>
              <w:t>.</w:t>
            </w:r>
          </w:p>
        </w:tc>
      </w:tr>
      <w:tr w:rsidR="008027E9" w:rsidRPr="00ED4EFF" w14:paraId="351C6F50" w14:textId="77777777" w:rsidTr="00392608">
        <w:tc>
          <w:tcPr>
            <w:tcW w:w="3896" w:type="dxa"/>
          </w:tcPr>
          <w:p w14:paraId="678BB553" w14:textId="77777777" w:rsidR="008027E9" w:rsidRPr="00ED4EFF" w:rsidRDefault="008027E9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5.2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>desfă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>urare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>seminarului</w:t>
            </w:r>
          </w:p>
        </w:tc>
        <w:tc>
          <w:tcPr>
            <w:tcW w:w="6472" w:type="dxa"/>
          </w:tcPr>
          <w:p w14:paraId="75B8297C" w14:textId="77777777" w:rsidR="008027E9" w:rsidRPr="00ED4EFF" w:rsidRDefault="00ED4EFF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>Sală cu echipament IT</w:t>
            </w:r>
            <w:r>
              <w:rPr>
                <w:rFonts w:ascii="Times New Roman" w:eastAsia="Times New Roman" w:hAnsi="Times New Roman"/>
                <w:sz w:val="24"/>
              </w:rPr>
              <w:t>, videoproiector, tablă</w:t>
            </w:r>
            <w:r w:rsidRPr="00ED4EFF">
              <w:rPr>
                <w:rFonts w:ascii="Times New Roman" w:eastAsia="Times New Roman" w:hAnsi="Times New Roman"/>
                <w:sz w:val="24"/>
              </w:rPr>
              <w:t>.</w:t>
            </w:r>
          </w:p>
        </w:tc>
      </w:tr>
    </w:tbl>
    <w:p w14:paraId="2D5929F0" w14:textId="77777777" w:rsidR="008E73DF" w:rsidRDefault="008E73DF" w:rsidP="008E73D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210C44F6" w14:textId="732A0044" w:rsidR="008027E9" w:rsidRPr="00ED4EFF" w:rsidRDefault="008027E9" w:rsidP="008E73D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6. Competen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ele specifice acumulate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9454"/>
      </w:tblGrid>
      <w:tr w:rsidR="008027E9" w:rsidRPr="00034EF3" w14:paraId="67B0E9D1" w14:textId="77777777" w:rsidTr="00034EF3">
        <w:trPr>
          <w:cantSplit/>
          <w:trHeight w:val="1565"/>
        </w:trPr>
        <w:tc>
          <w:tcPr>
            <w:tcW w:w="1008" w:type="dxa"/>
            <w:shd w:val="clear" w:color="auto" w:fill="auto"/>
            <w:textDirection w:val="btLr"/>
            <w:vAlign w:val="center"/>
          </w:tcPr>
          <w:p w14:paraId="6EBE4B22" w14:textId="77777777" w:rsidR="00392608" w:rsidRPr="00034EF3" w:rsidRDefault="008027E9" w:rsidP="008E73DF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Competen</w:t>
            </w:r>
            <w:r w:rsidR="00850029" w:rsidRPr="00034E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 xml:space="preserve">e </w:t>
            </w:r>
          </w:p>
          <w:p w14:paraId="15555948" w14:textId="77777777" w:rsidR="008027E9" w:rsidRPr="00034EF3" w:rsidRDefault="008027E9" w:rsidP="008E73DF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profesionale</w:t>
            </w:r>
          </w:p>
        </w:tc>
        <w:tc>
          <w:tcPr>
            <w:tcW w:w="9674" w:type="dxa"/>
            <w:shd w:val="clear" w:color="auto" w:fill="auto"/>
          </w:tcPr>
          <w:p w14:paraId="064ED170" w14:textId="77777777" w:rsidR="00392608" w:rsidRPr="00034EF3" w:rsidRDefault="00392608" w:rsidP="008E73DF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 w:rsidRPr="00034EF3">
              <w:rPr>
                <w:rFonts w:ascii="Times New Roman" w:eastAsia="Times New Roman" w:hAnsi="Times New Roman"/>
                <w:b/>
              </w:rPr>
              <w:t>C1.2</w:t>
            </w:r>
            <w:r w:rsidRPr="00034EF3">
              <w:rPr>
                <w:rFonts w:ascii="Times New Roman" w:eastAsia="Times New Roman" w:hAnsi="Times New Roman"/>
              </w:rPr>
              <w:t xml:space="preserve"> Utilizarea aparatului conceptual specific domeniului pentru explicarea fenomenelor </w:t>
            </w:r>
            <w:r w:rsidR="006A5A72">
              <w:rPr>
                <w:rFonts w:ascii="Times New Roman" w:eastAsia="Times New Roman" w:hAnsi="Times New Roman"/>
              </w:rPr>
              <w:t xml:space="preserve">de limbă </w:t>
            </w:r>
            <w:r w:rsidRPr="00034EF3">
              <w:rPr>
                <w:rFonts w:ascii="Times New Roman" w:eastAsia="Times New Roman" w:hAnsi="Times New Roman"/>
              </w:rPr>
              <w:t>fundamentale</w:t>
            </w:r>
            <w:r w:rsidR="006A5A72">
              <w:rPr>
                <w:rFonts w:ascii="Times New Roman" w:eastAsia="Times New Roman" w:hAnsi="Times New Roman"/>
              </w:rPr>
              <w:t>,</w:t>
            </w:r>
            <w:r w:rsidRPr="00034EF3">
              <w:rPr>
                <w:rFonts w:ascii="Times New Roman" w:eastAsia="Times New Roman" w:hAnsi="Times New Roman"/>
              </w:rPr>
              <w:t xml:space="preserve"> specifice </w:t>
            </w:r>
            <w:r w:rsidR="00ED4EFF" w:rsidRPr="00034EF3">
              <w:rPr>
                <w:rFonts w:ascii="Times New Roman" w:eastAsia="Times New Roman" w:hAnsi="Times New Roman"/>
              </w:rPr>
              <w:t>domeniului</w:t>
            </w:r>
            <w:r w:rsidR="006A5A72">
              <w:rPr>
                <w:rFonts w:ascii="Times New Roman" w:eastAsia="Times New Roman" w:hAnsi="Times New Roman"/>
              </w:rPr>
              <w:t xml:space="preserve"> morfologiei</w:t>
            </w:r>
            <w:r w:rsidR="00ED4EFF" w:rsidRPr="00034EF3">
              <w:rPr>
                <w:rFonts w:ascii="Times New Roman" w:eastAsia="Times New Roman" w:hAnsi="Times New Roman"/>
              </w:rPr>
              <w:t>.</w:t>
            </w:r>
          </w:p>
          <w:p w14:paraId="18C56498" w14:textId="77777777" w:rsidR="00666848" w:rsidRPr="00034EF3" w:rsidRDefault="00392608" w:rsidP="008E73DF">
            <w:pPr>
              <w:pStyle w:val="BodyText"/>
              <w:contextualSpacing/>
              <w:jc w:val="both"/>
              <w:rPr>
                <w:sz w:val="22"/>
                <w:lang w:val="ro-RO"/>
              </w:rPr>
            </w:pPr>
            <w:r w:rsidRPr="00034EF3">
              <w:rPr>
                <w:rFonts w:ascii="Times New Roman" w:hAnsi="Times New Roman"/>
                <w:b/>
                <w:lang w:val="ro-RO"/>
              </w:rPr>
              <w:t>C5.2</w:t>
            </w:r>
            <w:r w:rsidRPr="00034EF3">
              <w:rPr>
                <w:rFonts w:ascii="Times New Roman" w:hAnsi="Times New Roman"/>
                <w:lang w:val="ro-RO"/>
              </w:rPr>
              <w:t xml:space="preserve"> Utilizarea no</w:t>
            </w:r>
            <w:r w:rsidR="00850029" w:rsidRPr="00034EF3">
              <w:rPr>
                <w:rFonts w:ascii="Times New Roman" w:hAnsi="Times New Roman"/>
                <w:lang w:val="ro-RO"/>
              </w:rPr>
              <w:t>ț</w:t>
            </w:r>
            <w:r w:rsidRPr="00034EF3">
              <w:rPr>
                <w:rFonts w:ascii="Times New Roman" w:hAnsi="Times New Roman"/>
                <w:lang w:val="ro-RO"/>
              </w:rPr>
              <w:t xml:space="preserve">iunilor, conceptelor respective pentru identificarea </w:t>
            </w:r>
            <w:r w:rsidR="00ED4EFF" w:rsidRPr="00034EF3">
              <w:rPr>
                <w:rFonts w:ascii="Times New Roman" w:hAnsi="Times New Roman"/>
                <w:lang w:val="ro-RO"/>
              </w:rPr>
              <w:t>ș</w:t>
            </w:r>
            <w:r w:rsidRPr="00034EF3">
              <w:rPr>
                <w:rFonts w:ascii="Times New Roman" w:hAnsi="Times New Roman"/>
                <w:lang w:val="ro-RO"/>
              </w:rPr>
              <w:t xml:space="preserve">i interpretarea unor chestiuni care pot afecta comunicarea profesională </w:t>
            </w:r>
            <w:r w:rsidR="00ED4EFF" w:rsidRPr="00034EF3">
              <w:rPr>
                <w:rFonts w:ascii="Times New Roman" w:hAnsi="Times New Roman"/>
                <w:lang w:val="ro-RO"/>
              </w:rPr>
              <w:t>ș</w:t>
            </w:r>
            <w:r w:rsidRPr="00034EF3">
              <w:rPr>
                <w:rFonts w:ascii="Times New Roman" w:hAnsi="Times New Roman"/>
                <w:lang w:val="ro-RO"/>
              </w:rPr>
              <w:t>i institu</w:t>
            </w:r>
            <w:r w:rsidR="00850029" w:rsidRPr="00034EF3">
              <w:rPr>
                <w:rFonts w:ascii="Times New Roman" w:hAnsi="Times New Roman"/>
                <w:lang w:val="ro-RO"/>
              </w:rPr>
              <w:t>ț</w:t>
            </w:r>
            <w:r w:rsidRPr="00034EF3">
              <w:rPr>
                <w:rFonts w:ascii="Times New Roman" w:hAnsi="Times New Roman"/>
                <w:lang w:val="ro-RO"/>
              </w:rPr>
              <w:t xml:space="preserve">ională, atât în scris, cât </w:t>
            </w:r>
            <w:r w:rsidR="00ED4EFF" w:rsidRPr="00034EF3">
              <w:rPr>
                <w:rFonts w:ascii="Times New Roman" w:hAnsi="Times New Roman"/>
                <w:lang w:val="ro-RO"/>
              </w:rPr>
              <w:t>ș</w:t>
            </w:r>
            <w:r w:rsidRPr="00034EF3">
              <w:rPr>
                <w:rFonts w:ascii="Times New Roman" w:hAnsi="Times New Roman"/>
                <w:lang w:val="ro-RO"/>
              </w:rPr>
              <w:t>i la nivel oral.</w:t>
            </w:r>
          </w:p>
        </w:tc>
      </w:tr>
      <w:tr w:rsidR="008027E9" w:rsidRPr="00ED4EFF" w14:paraId="39D98F8B" w14:textId="77777777" w:rsidTr="00034EF3">
        <w:trPr>
          <w:cantSplit/>
          <w:trHeight w:val="1775"/>
        </w:trPr>
        <w:tc>
          <w:tcPr>
            <w:tcW w:w="1008" w:type="dxa"/>
            <w:shd w:val="clear" w:color="auto" w:fill="auto"/>
            <w:textDirection w:val="btLr"/>
          </w:tcPr>
          <w:p w14:paraId="0906E586" w14:textId="77777777" w:rsidR="008027E9" w:rsidRPr="00034EF3" w:rsidRDefault="008027E9" w:rsidP="008E73DF">
            <w:pPr>
              <w:spacing w:after="0" w:line="240" w:lineRule="auto"/>
              <w:ind w:left="113" w:right="11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34EF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Competen</w:t>
            </w:r>
            <w:r w:rsidR="00850029" w:rsidRPr="00034E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e transversale</w:t>
            </w:r>
          </w:p>
        </w:tc>
        <w:tc>
          <w:tcPr>
            <w:tcW w:w="9674" w:type="dxa"/>
            <w:shd w:val="clear" w:color="auto" w:fill="auto"/>
          </w:tcPr>
          <w:p w14:paraId="689FFD0D" w14:textId="77777777" w:rsidR="00392608" w:rsidRPr="00034EF3" w:rsidRDefault="00392608" w:rsidP="008E73DF">
            <w:pPr>
              <w:spacing w:after="0" w:line="240" w:lineRule="auto"/>
              <w:ind w:right="17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34EF3">
              <w:rPr>
                <w:rFonts w:ascii="Times New Roman" w:eastAsia="Times New Roman" w:hAnsi="Times New Roman"/>
                <w:b/>
              </w:rPr>
              <w:t>CT1, CT2, CT3</w:t>
            </w:r>
            <w:r w:rsidRPr="00034EF3">
              <w:rPr>
                <w:rFonts w:ascii="Times New Roman" w:eastAsia="Times New Roman" w:hAnsi="Times New Roman"/>
              </w:rPr>
              <w:t xml:space="preserve"> - conform grilei RNCIS</w:t>
            </w:r>
          </w:p>
          <w:p w14:paraId="5CBBBE7A" w14:textId="77777777" w:rsidR="00392608" w:rsidRPr="00034EF3" w:rsidRDefault="00392608" w:rsidP="008E73D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34EF3">
              <w:rPr>
                <w:rFonts w:ascii="Times New Roman" w:eastAsia="Times New Roman" w:hAnsi="Times New Roman"/>
                <w:b/>
              </w:rPr>
              <w:t>CT1</w:t>
            </w:r>
            <w:r w:rsidRPr="00034EF3">
              <w:rPr>
                <w:rFonts w:ascii="Times New Roman" w:eastAsia="Times New Roman" w:hAnsi="Times New Roman"/>
              </w:rPr>
              <w:t xml:space="preserve">. Gestionarea optimă a sarcinilor profesionale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 xml:space="preserve">i deprinderea executării lor la termen, în mod riguros, eficient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 xml:space="preserve">i responsabil; Respectarea normelor de etică specifice domeniului </w:t>
            </w:r>
          </w:p>
          <w:p w14:paraId="29873799" w14:textId="77777777" w:rsidR="00392608" w:rsidRPr="00034EF3" w:rsidRDefault="00392608" w:rsidP="008E73D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34EF3">
              <w:rPr>
                <w:rFonts w:ascii="Times New Roman" w:eastAsia="Times New Roman" w:hAnsi="Times New Roman"/>
                <w:b/>
              </w:rPr>
              <w:t>CT2.</w:t>
            </w:r>
            <w:r w:rsidRPr="00034EF3">
              <w:rPr>
                <w:rFonts w:ascii="Times New Roman" w:eastAsia="Times New Roman" w:hAnsi="Times New Roman"/>
              </w:rPr>
              <w:t xml:space="preserve"> Aplicarea tehnicilor de rela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>ionare în echipă; dezvoltarea capacită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 xml:space="preserve">ilor empatice de comunicare interpersonală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>i de asumare de roluri specifice în cadrul muncii în echipă având drept scop eficientizarea activită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 xml:space="preserve">ii grupului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>i economisirea resurselor, inclusiv a celor umane</w:t>
            </w:r>
          </w:p>
          <w:p w14:paraId="436CA3ED" w14:textId="77777777" w:rsidR="00666848" w:rsidRPr="00ED4EFF" w:rsidRDefault="00392608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eastAsia="Times New Roman" w:hAnsi="Times New Roman"/>
                <w:b/>
              </w:rPr>
              <w:t>CT3.</w:t>
            </w:r>
            <w:r w:rsidRPr="00034EF3">
              <w:rPr>
                <w:rFonts w:ascii="Times New Roman" w:eastAsia="Times New Roman" w:hAnsi="Times New Roman"/>
              </w:rPr>
              <w:t xml:space="preserve"> Identificarea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 xml:space="preserve">i utilizarea unor metode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>i tehnici eficiente de învă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>are; con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>tientizarea motiva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 xml:space="preserve">iilor extrinseci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>i intrinseci ale învă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>ării continue</w:t>
            </w:r>
          </w:p>
        </w:tc>
      </w:tr>
    </w:tbl>
    <w:p w14:paraId="6A64962B" w14:textId="77777777" w:rsidR="00BF122D" w:rsidRPr="00ED4EFF" w:rsidRDefault="00BF122D" w:rsidP="008E73D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2FE1E52F" w14:textId="77777777" w:rsidR="008027E9" w:rsidRPr="00ED4EFF" w:rsidRDefault="008027E9" w:rsidP="008E73D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7. Obiectivele disciplinei</w:t>
      </w:r>
      <w:r w:rsidRPr="00ED4EFF">
        <w:rPr>
          <w:rFonts w:ascii="Times New Roman" w:hAnsi="Times New Roman"/>
          <w:sz w:val="24"/>
          <w:szCs w:val="24"/>
        </w:rPr>
        <w:t xml:space="preserve"> (reie</w:t>
      </w:r>
      <w:r w:rsidR="00ED4EFF" w:rsidRPr="00ED4EFF">
        <w:rPr>
          <w:rFonts w:ascii="Times New Roman" w:hAnsi="Times New Roman"/>
          <w:sz w:val="24"/>
          <w:szCs w:val="24"/>
        </w:rPr>
        <w:t>ș</w:t>
      </w:r>
      <w:r w:rsidRPr="00ED4EFF">
        <w:rPr>
          <w:rFonts w:ascii="Times New Roman" w:hAnsi="Times New Roman"/>
          <w:sz w:val="24"/>
          <w:szCs w:val="24"/>
        </w:rPr>
        <w:t>ind din grila competen</w:t>
      </w:r>
      <w:r w:rsidR="00850029" w:rsidRPr="00ED4EFF">
        <w:rPr>
          <w:rFonts w:ascii="Times New Roman" w:hAnsi="Times New Roman"/>
          <w:sz w:val="24"/>
          <w:szCs w:val="24"/>
        </w:rPr>
        <w:t>ț</w:t>
      </w:r>
      <w:r w:rsidRPr="00ED4EFF">
        <w:rPr>
          <w:rFonts w:ascii="Times New Roman" w:hAnsi="Times New Roman"/>
          <w:sz w:val="24"/>
          <w:szCs w:val="24"/>
        </w:rPr>
        <w:t>elor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5"/>
        <w:gridCol w:w="7671"/>
      </w:tblGrid>
      <w:tr w:rsidR="008027E9" w:rsidRPr="00034EF3" w14:paraId="038845EF" w14:textId="77777777" w:rsidTr="008E73DF">
        <w:tc>
          <w:tcPr>
            <w:tcW w:w="2785" w:type="dxa"/>
            <w:shd w:val="clear" w:color="auto" w:fill="auto"/>
          </w:tcPr>
          <w:p w14:paraId="082215B1" w14:textId="77777777" w:rsidR="008027E9" w:rsidRPr="00034EF3" w:rsidRDefault="008027E9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7.1</w:t>
            </w:r>
            <w:r w:rsidR="00E3215E" w:rsidRPr="00034EF3">
              <w:rPr>
                <w:rFonts w:ascii="Times New Roman" w:hAnsi="Times New Roman"/>
                <w:sz w:val="24"/>
                <w:szCs w:val="24"/>
              </w:rPr>
              <w:t>.</w:t>
            </w:r>
            <w:r w:rsidRPr="00034EF3">
              <w:rPr>
                <w:rFonts w:ascii="Times New Roman" w:hAnsi="Times New Roman"/>
                <w:sz w:val="24"/>
                <w:szCs w:val="24"/>
              </w:rPr>
              <w:t xml:space="preserve"> Obiectivul general al disciplinei</w:t>
            </w:r>
          </w:p>
        </w:tc>
        <w:tc>
          <w:tcPr>
            <w:tcW w:w="7671" w:type="dxa"/>
            <w:shd w:val="clear" w:color="auto" w:fill="auto"/>
          </w:tcPr>
          <w:p w14:paraId="1EA6E412" w14:textId="77777777" w:rsidR="008027E9" w:rsidRPr="00034EF3" w:rsidRDefault="00392608" w:rsidP="008E73DF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eastAsia="Times New Roman" w:hAnsi="Times New Roman"/>
              </w:rPr>
              <w:t>Con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 xml:space="preserve">tientizarea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>i folosirea corectă a caracteristicilor morfologice (limba</w:t>
            </w:r>
            <w:r w:rsidR="00235621">
              <w:rPr>
                <w:rFonts w:ascii="Times New Roman" w:eastAsia="Times New Roman" w:hAnsi="Times New Roman"/>
              </w:rPr>
              <w:t xml:space="preserve"> română</w:t>
            </w:r>
            <w:r w:rsidRPr="00034EF3">
              <w:rPr>
                <w:rFonts w:ascii="Times New Roman" w:eastAsia="Times New Roman" w:hAnsi="Times New Roman"/>
              </w:rPr>
              <w:t>)</w:t>
            </w:r>
          </w:p>
        </w:tc>
      </w:tr>
      <w:tr w:rsidR="008027E9" w:rsidRPr="00ED4EFF" w14:paraId="12490BA3" w14:textId="77777777" w:rsidTr="008E73DF">
        <w:tc>
          <w:tcPr>
            <w:tcW w:w="2785" w:type="dxa"/>
            <w:shd w:val="clear" w:color="auto" w:fill="auto"/>
          </w:tcPr>
          <w:p w14:paraId="1DEF8891" w14:textId="77777777" w:rsidR="008027E9" w:rsidRPr="00034EF3" w:rsidRDefault="008027E9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7.2</w:t>
            </w:r>
            <w:r w:rsidR="00E3215E" w:rsidRPr="00034EF3">
              <w:rPr>
                <w:rFonts w:ascii="Times New Roman" w:hAnsi="Times New Roman"/>
                <w:sz w:val="24"/>
                <w:szCs w:val="24"/>
              </w:rPr>
              <w:t>.</w:t>
            </w:r>
            <w:r w:rsidRPr="00034EF3">
              <w:rPr>
                <w:rFonts w:ascii="Times New Roman" w:hAnsi="Times New Roman"/>
                <w:sz w:val="24"/>
                <w:szCs w:val="24"/>
              </w:rPr>
              <w:t xml:space="preserve"> Obiectivele specifice</w:t>
            </w:r>
          </w:p>
        </w:tc>
        <w:tc>
          <w:tcPr>
            <w:tcW w:w="7671" w:type="dxa"/>
            <w:shd w:val="clear" w:color="auto" w:fill="auto"/>
          </w:tcPr>
          <w:p w14:paraId="0956D2A2" w14:textId="77777777" w:rsidR="00850029" w:rsidRPr="00034EF3" w:rsidRDefault="00850029" w:rsidP="008E73DF">
            <w:pPr>
              <w:numPr>
                <w:ilvl w:val="0"/>
                <w:numId w:val="1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34EF3">
              <w:rPr>
                <w:rFonts w:ascii="Times New Roman" w:eastAsia="Times New Roman" w:hAnsi="Times New Roman"/>
              </w:rPr>
              <w:t xml:space="preserve">Dezvoltarea competenței de identificare a potențialelor dificultăți în folosirea categoriilor funcționale verbale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="00235621">
              <w:rPr>
                <w:rFonts w:ascii="Times New Roman" w:eastAsia="Times New Roman" w:hAnsi="Times New Roman"/>
              </w:rPr>
              <w:t>i nominale din limba română</w:t>
            </w:r>
            <w:r w:rsidRPr="00034EF3">
              <w:rPr>
                <w:rFonts w:ascii="Times New Roman" w:eastAsia="Times New Roman" w:hAnsi="Times New Roman"/>
              </w:rPr>
              <w:t>.</w:t>
            </w:r>
          </w:p>
          <w:p w14:paraId="62DB4DEB" w14:textId="77777777" w:rsidR="00D24033" w:rsidRPr="00034EF3" w:rsidRDefault="00850029" w:rsidP="008E73DF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eastAsia="Times New Roman" w:hAnsi="Times New Roman"/>
              </w:rPr>
              <w:t xml:space="preserve">Folosirea corectă a </w:t>
            </w:r>
            <w:r w:rsidR="00235621">
              <w:rPr>
                <w:rFonts w:ascii="Times New Roman" w:eastAsia="Times New Roman" w:hAnsi="Times New Roman"/>
              </w:rPr>
              <w:t>genurilor, a numărului plural, realizarea corectă a acordului substantivului cu articolul, adjectivul etc</w:t>
            </w:r>
            <w:r w:rsidRPr="00034EF3">
              <w:rPr>
                <w:rFonts w:ascii="Times New Roman" w:eastAsia="Times New Roman" w:hAnsi="Times New Roman"/>
              </w:rPr>
              <w:t xml:space="preserve">; valorile temporale ale timpurilor prezent, trecut, </w:t>
            </w:r>
            <w:r w:rsidR="00235621">
              <w:rPr>
                <w:rFonts w:ascii="Times New Roman" w:eastAsia="Times New Roman" w:hAnsi="Times New Roman"/>
              </w:rPr>
              <w:t xml:space="preserve">viitor și </w:t>
            </w:r>
            <w:r w:rsidRPr="00034EF3">
              <w:rPr>
                <w:rFonts w:ascii="Times New Roman" w:eastAsia="Times New Roman" w:hAnsi="Times New Roman"/>
              </w:rPr>
              <w:t>mijloace de exprimare a timpului</w:t>
            </w:r>
            <w:r w:rsidR="00235621">
              <w:rPr>
                <w:rFonts w:ascii="Times New Roman" w:eastAsia="Times New Roman" w:hAnsi="Times New Roman"/>
              </w:rPr>
              <w:t xml:space="preserve"> trecut în limba română</w:t>
            </w:r>
            <w:r w:rsidRPr="00034EF3">
              <w:rPr>
                <w:rFonts w:ascii="Times New Roman" w:eastAsia="Times New Roman" w:hAnsi="Times New Roman"/>
              </w:rPr>
              <w:t>.</w:t>
            </w:r>
          </w:p>
        </w:tc>
      </w:tr>
    </w:tbl>
    <w:p w14:paraId="175028D6" w14:textId="77777777" w:rsidR="008027E9" w:rsidRPr="00ED4EFF" w:rsidRDefault="008027E9" w:rsidP="008E73D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93B4B31" w14:textId="77777777" w:rsidR="008027E9" w:rsidRPr="00ED4EFF" w:rsidRDefault="008027E9" w:rsidP="008E73D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8. Con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inuturi</w:t>
      </w:r>
    </w:p>
    <w:tbl>
      <w:tblPr>
        <w:tblW w:w="10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330"/>
        <w:gridCol w:w="1597"/>
      </w:tblGrid>
      <w:tr w:rsidR="00774235" w:rsidRPr="00034EF3" w14:paraId="34227437" w14:textId="77777777" w:rsidTr="008E73DF">
        <w:tc>
          <w:tcPr>
            <w:tcW w:w="5508" w:type="dxa"/>
            <w:shd w:val="clear" w:color="auto" w:fill="auto"/>
          </w:tcPr>
          <w:p w14:paraId="72C09281" w14:textId="77777777" w:rsidR="00774235" w:rsidRPr="00034EF3" w:rsidRDefault="00774235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8.1. Curs</w:t>
            </w:r>
          </w:p>
        </w:tc>
        <w:tc>
          <w:tcPr>
            <w:tcW w:w="3330" w:type="dxa"/>
            <w:shd w:val="clear" w:color="auto" w:fill="auto"/>
          </w:tcPr>
          <w:p w14:paraId="60C15ADE" w14:textId="77777777" w:rsidR="00774235" w:rsidRPr="00034EF3" w:rsidRDefault="00774235" w:rsidP="008E73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597" w:type="dxa"/>
            <w:shd w:val="clear" w:color="auto" w:fill="auto"/>
          </w:tcPr>
          <w:p w14:paraId="74C7E829" w14:textId="77777777" w:rsidR="00774235" w:rsidRPr="00034EF3" w:rsidRDefault="00774235" w:rsidP="008E73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Observa</w:t>
            </w:r>
            <w:r w:rsidR="00850029" w:rsidRPr="00034EF3">
              <w:rPr>
                <w:rFonts w:ascii="Times New Roman" w:hAnsi="Times New Roman"/>
                <w:sz w:val="24"/>
                <w:szCs w:val="24"/>
              </w:rPr>
              <w:t>ț</w:t>
            </w:r>
            <w:r w:rsidRPr="00034EF3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</w:tr>
      <w:tr w:rsidR="00850029" w:rsidRPr="00034EF3" w14:paraId="0E3CFBA5" w14:textId="77777777" w:rsidTr="008E73DF">
        <w:tc>
          <w:tcPr>
            <w:tcW w:w="5508" w:type="dxa"/>
            <w:shd w:val="clear" w:color="auto" w:fill="auto"/>
          </w:tcPr>
          <w:p w14:paraId="28D13D9F" w14:textId="77777777" w:rsidR="00850029" w:rsidRPr="00AD7A69" w:rsidRDefault="008503A3" w:rsidP="008E73DF">
            <w:pPr>
              <w:numPr>
                <w:ilvl w:val="0"/>
                <w:numId w:val="19"/>
              </w:numPr>
              <w:tabs>
                <w:tab w:val="left" w:pos="0"/>
                <w:tab w:val="left" w:pos="313"/>
              </w:tabs>
              <w:suppressAutoHyphens/>
              <w:spacing w:after="0" w:line="240" w:lineRule="auto"/>
              <w:ind w:left="454" w:right="-20" w:hanging="425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AD7A69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N</w:t>
            </w:r>
            <w:r w:rsidRPr="00AD7A69">
              <w:rPr>
                <w:rFonts w:ascii="Times New Roman" w:hAnsi="Times New Roman"/>
                <w:bCs/>
                <w:spacing w:val="1"/>
                <w:sz w:val="24"/>
                <w:szCs w:val="24"/>
                <w:lang w:val="fr-FR"/>
              </w:rPr>
              <w:t>o</w:t>
            </w:r>
            <w:r w:rsidRPr="00AD7A69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ţiuni</w:t>
            </w:r>
            <w:r w:rsidRPr="00AD7A69">
              <w:rPr>
                <w:rFonts w:ascii="Times New Roman" w:hAnsi="Times New Roman"/>
                <w:bCs/>
                <w:spacing w:val="-2"/>
                <w:sz w:val="24"/>
                <w:szCs w:val="24"/>
                <w:lang w:val="fr-FR"/>
              </w:rPr>
              <w:t xml:space="preserve"> </w:t>
            </w:r>
            <w:r w:rsidRPr="00AD7A69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generale (comparativ)</w:t>
            </w:r>
          </w:p>
        </w:tc>
        <w:tc>
          <w:tcPr>
            <w:tcW w:w="3330" w:type="dxa"/>
            <w:vMerge w:val="restart"/>
            <w:shd w:val="clear" w:color="auto" w:fill="auto"/>
          </w:tcPr>
          <w:p w14:paraId="7E35B5DB" w14:textId="77777777" w:rsidR="00850029" w:rsidRPr="00034EF3" w:rsidRDefault="00850029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eastAsia="Times New Roman" w:hAnsi="Times New Roman"/>
                <w:sz w:val="24"/>
              </w:rPr>
              <w:t>Prelegere, exemplificare, exemple contrastive, problematizare</w:t>
            </w:r>
          </w:p>
        </w:tc>
        <w:tc>
          <w:tcPr>
            <w:tcW w:w="1597" w:type="dxa"/>
            <w:shd w:val="clear" w:color="auto" w:fill="auto"/>
          </w:tcPr>
          <w:p w14:paraId="6D8E7C21" w14:textId="77777777" w:rsidR="00850029" w:rsidRPr="00034EF3" w:rsidRDefault="00AD7A69" w:rsidP="008E73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D5D85">
              <w:rPr>
                <w:rFonts w:ascii="Times New Roman" w:hAnsi="Times New Roman"/>
                <w:sz w:val="24"/>
                <w:szCs w:val="24"/>
              </w:rPr>
              <w:t xml:space="preserve"> ore</w:t>
            </w:r>
          </w:p>
        </w:tc>
      </w:tr>
      <w:tr w:rsidR="00AD7A69" w:rsidRPr="00034EF3" w14:paraId="62F5415C" w14:textId="77777777" w:rsidTr="008E73DF">
        <w:tc>
          <w:tcPr>
            <w:tcW w:w="5508" w:type="dxa"/>
            <w:shd w:val="clear" w:color="auto" w:fill="auto"/>
          </w:tcPr>
          <w:p w14:paraId="548EB3F2" w14:textId="77777777" w:rsidR="00AD7A69" w:rsidRPr="00AD7A69" w:rsidRDefault="00AD7A69" w:rsidP="008E73DF">
            <w:pPr>
              <w:numPr>
                <w:ilvl w:val="0"/>
                <w:numId w:val="19"/>
              </w:numPr>
              <w:tabs>
                <w:tab w:val="left" w:pos="0"/>
                <w:tab w:val="left" w:pos="313"/>
              </w:tabs>
              <w:suppressAutoHyphens/>
              <w:spacing w:after="0" w:line="240" w:lineRule="auto"/>
              <w:ind w:left="454" w:right="-20" w:hanging="425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A6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Substantivul</w:t>
            </w:r>
          </w:p>
        </w:tc>
        <w:tc>
          <w:tcPr>
            <w:tcW w:w="3330" w:type="dxa"/>
            <w:vMerge/>
            <w:shd w:val="clear" w:color="auto" w:fill="auto"/>
          </w:tcPr>
          <w:p w14:paraId="019A1DF0" w14:textId="77777777" w:rsidR="00AD7A69" w:rsidRPr="00034EF3" w:rsidRDefault="00AD7A69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107B3D8F" w14:textId="77777777" w:rsidR="00AD7A69" w:rsidRDefault="00AD7A69" w:rsidP="008E73DF">
            <w:pPr>
              <w:spacing w:after="0" w:line="240" w:lineRule="auto"/>
              <w:contextualSpacing/>
              <w:jc w:val="center"/>
            </w:pPr>
            <w:r w:rsidRPr="003013DA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AD7A69" w:rsidRPr="00034EF3" w14:paraId="27076D1C" w14:textId="77777777" w:rsidTr="008E73DF">
        <w:tc>
          <w:tcPr>
            <w:tcW w:w="5508" w:type="dxa"/>
            <w:shd w:val="clear" w:color="auto" w:fill="auto"/>
          </w:tcPr>
          <w:p w14:paraId="75D9446B" w14:textId="77777777" w:rsidR="00AD7A69" w:rsidRPr="00AD7A69" w:rsidRDefault="00AD7A69" w:rsidP="008E73DF">
            <w:pPr>
              <w:numPr>
                <w:ilvl w:val="0"/>
                <w:numId w:val="19"/>
              </w:numPr>
              <w:tabs>
                <w:tab w:val="left" w:pos="0"/>
                <w:tab w:val="left" w:pos="313"/>
              </w:tabs>
              <w:suppressAutoHyphens/>
              <w:spacing w:after="0" w:line="240" w:lineRule="auto"/>
              <w:ind w:left="454" w:right="-20" w:hanging="425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A6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Substantivul si articolul (acordul)</w:t>
            </w:r>
          </w:p>
        </w:tc>
        <w:tc>
          <w:tcPr>
            <w:tcW w:w="3330" w:type="dxa"/>
            <w:vMerge/>
            <w:shd w:val="clear" w:color="auto" w:fill="auto"/>
          </w:tcPr>
          <w:p w14:paraId="2B22A4E0" w14:textId="77777777" w:rsidR="00AD7A69" w:rsidRPr="00034EF3" w:rsidRDefault="00AD7A69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6B1BDD58" w14:textId="77777777" w:rsidR="00AD7A69" w:rsidRDefault="00AD7A69" w:rsidP="008E73DF">
            <w:pPr>
              <w:spacing w:after="0" w:line="240" w:lineRule="auto"/>
              <w:contextualSpacing/>
              <w:jc w:val="center"/>
            </w:pPr>
            <w:r w:rsidRPr="003013DA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AD7A69" w:rsidRPr="00034EF3" w14:paraId="36201D9E" w14:textId="77777777" w:rsidTr="008E73DF">
        <w:tc>
          <w:tcPr>
            <w:tcW w:w="5508" w:type="dxa"/>
            <w:shd w:val="clear" w:color="auto" w:fill="auto"/>
          </w:tcPr>
          <w:p w14:paraId="62F193A0" w14:textId="77777777" w:rsidR="00AD7A69" w:rsidRPr="00AD7A69" w:rsidRDefault="00AD7A69" w:rsidP="008E73DF">
            <w:pPr>
              <w:numPr>
                <w:ilvl w:val="0"/>
                <w:numId w:val="19"/>
              </w:numPr>
              <w:tabs>
                <w:tab w:val="left" w:pos="0"/>
                <w:tab w:val="left" w:pos="313"/>
              </w:tabs>
              <w:suppressAutoHyphens/>
              <w:spacing w:after="0" w:line="240" w:lineRule="auto"/>
              <w:ind w:left="454" w:right="-20" w:hanging="425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A6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Adjectivul (acordul cu substantivul)</w:t>
            </w:r>
          </w:p>
        </w:tc>
        <w:tc>
          <w:tcPr>
            <w:tcW w:w="3330" w:type="dxa"/>
            <w:vMerge/>
            <w:shd w:val="clear" w:color="auto" w:fill="auto"/>
          </w:tcPr>
          <w:p w14:paraId="68B953C3" w14:textId="77777777" w:rsidR="00AD7A69" w:rsidRPr="00034EF3" w:rsidRDefault="00AD7A69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28CF5C99" w14:textId="77777777" w:rsidR="00AD7A69" w:rsidRDefault="00AD7A69" w:rsidP="008E73DF">
            <w:pPr>
              <w:spacing w:after="0" w:line="240" w:lineRule="auto"/>
              <w:contextualSpacing/>
              <w:jc w:val="center"/>
            </w:pPr>
            <w:r w:rsidRPr="003013DA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AD7A69" w:rsidRPr="00034EF3" w14:paraId="7FF9ED7D" w14:textId="77777777" w:rsidTr="008E73DF">
        <w:tc>
          <w:tcPr>
            <w:tcW w:w="5508" w:type="dxa"/>
            <w:shd w:val="clear" w:color="auto" w:fill="auto"/>
          </w:tcPr>
          <w:p w14:paraId="091D0D8B" w14:textId="77777777" w:rsidR="00AD7A69" w:rsidRPr="00AD7A69" w:rsidRDefault="00AD7A69" w:rsidP="008E73DF">
            <w:pPr>
              <w:numPr>
                <w:ilvl w:val="0"/>
                <w:numId w:val="19"/>
              </w:numPr>
              <w:tabs>
                <w:tab w:val="left" w:pos="0"/>
                <w:tab w:val="left" w:pos="313"/>
              </w:tabs>
              <w:suppressAutoHyphens/>
              <w:spacing w:after="0" w:line="240" w:lineRule="auto"/>
              <w:ind w:left="454" w:right="-20" w:hanging="425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A6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Pronumele personal</w:t>
            </w:r>
          </w:p>
        </w:tc>
        <w:tc>
          <w:tcPr>
            <w:tcW w:w="3330" w:type="dxa"/>
            <w:vMerge/>
            <w:shd w:val="clear" w:color="auto" w:fill="auto"/>
          </w:tcPr>
          <w:p w14:paraId="3A9D4A7D" w14:textId="77777777" w:rsidR="00AD7A69" w:rsidRPr="00034EF3" w:rsidRDefault="00AD7A69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3F3F71B4" w14:textId="77777777" w:rsidR="00AD7A69" w:rsidRDefault="00AD7A69" w:rsidP="008E73DF">
            <w:pPr>
              <w:spacing w:after="0" w:line="240" w:lineRule="auto"/>
              <w:contextualSpacing/>
              <w:jc w:val="center"/>
            </w:pPr>
            <w:r w:rsidRPr="003013DA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AD7A69" w:rsidRPr="00034EF3" w14:paraId="54E76E38" w14:textId="77777777" w:rsidTr="008E73DF">
        <w:tc>
          <w:tcPr>
            <w:tcW w:w="5508" w:type="dxa"/>
            <w:shd w:val="clear" w:color="auto" w:fill="auto"/>
          </w:tcPr>
          <w:p w14:paraId="3218D237" w14:textId="77777777" w:rsidR="00AD7A69" w:rsidRPr="00AD7A69" w:rsidRDefault="00AD7A69" w:rsidP="008E73DF">
            <w:pPr>
              <w:numPr>
                <w:ilvl w:val="0"/>
                <w:numId w:val="19"/>
              </w:numPr>
              <w:tabs>
                <w:tab w:val="left" w:pos="0"/>
                <w:tab w:val="left" w:pos="313"/>
              </w:tabs>
              <w:suppressAutoHyphens/>
              <w:spacing w:after="0" w:line="240" w:lineRule="auto"/>
              <w:ind w:left="454" w:right="-20" w:hanging="425"/>
              <w:contextualSpacing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AD7A69"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  <w:t xml:space="preserve">Pronumele nepersonale si adjectivele pronominale </w:t>
            </w:r>
          </w:p>
        </w:tc>
        <w:tc>
          <w:tcPr>
            <w:tcW w:w="3330" w:type="dxa"/>
            <w:vMerge/>
            <w:shd w:val="clear" w:color="auto" w:fill="auto"/>
          </w:tcPr>
          <w:p w14:paraId="7D4560EB" w14:textId="77777777" w:rsidR="00AD7A69" w:rsidRPr="00034EF3" w:rsidRDefault="00AD7A69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69A40883" w14:textId="77777777" w:rsidR="00AD7A69" w:rsidRDefault="00AD7A69" w:rsidP="008E73DF">
            <w:pPr>
              <w:spacing w:after="0" w:line="240" w:lineRule="auto"/>
              <w:contextualSpacing/>
              <w:jc w:val="center"/>
            </w:pPr>
            <w:r w:rsidRPr="003013DA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AD7A69" w:rsidRPr="00034EF3" w14:paraId="3976E2A3" w14:textId="77777777" w:rsidTr="008E73DF">
        <w:tc>
          <w:tcPr>
            <w:tcW w:w="5508" w:type="dxa"/>
            <w:shd w:val="clear" w:color="auto" w:fill="auto"/>
          </w:tcPr>
          <w:p w14:paraId="4D7C3202" w14:textId="77777777" w:rsidR="00AD7A69" w:rsidRPr="00AD7A69" w:rsidRDefault="00AD7A69" w:rsidP="008E73DF">
            <w:pPr>
              <w:numPr>
                <w:ilvl w:val="0"/>
                <w:numId w:val="19"/>
              </w:numPr>
              <w:tabs>
                <w:tab w:val="left" w:pos="0"/>
                <w:tab w:val="left" w:pos="313"/>
              </w:tabs>
              <w:suppressAutoHyphens/>
              <w:spacing w:after="0" w:line="240" w:lineRule="auto"/>
              <w:ind w:left="454" w:right="-20" w:hanging="425"/>
              <w:contextualSpacing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AD7A69"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  <w:t>Pronumele nepersonale si adjectivele pronominale(continuare)</w:t>
            </w:r>
          </w:p>
        </w:tc>
        <w:tc>
          <w:tcPr>
            <w:tcW w:w="3330" w:type="dxa"/>
            <w:vMerge/>
            <w:shd w:val="clear" w:color="auto" w:fill="auto"/>
          </w:tcPr>
          <w:p w14:paraId="3097647F" w14:textId="77777777" w:rsidR="00AD7A69" w:rsidRPr="00034EF3" w:rsidRDefault="00AD7A69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3AF739F3" w14:textId="77777777" w:rsidR="00AD7A69" w:rsidRDefault="00AD7A69" w:rsidP="008E73DF">
            <w:pPr>
              <w:spacing w:after="0" w:line="240" w:lineRule="auto"/>
              <w:contextualSpacing/>
              <w:jc w:val="center"/>
            </w:pPr>
            <w:r w:rsidRPr="003013DA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AD7A69" w:rsidRPr="00034EF3" w14:paraId="26F45F7F" w14:textId="77777777" w:rsidTr="008E73DF">
        <w:tc>
          <w:tcPr>
            <w:tcW w:w="5508" w:type="dxa"/>
            <w:shd w:val="clear" w:color="auto" w:fill="auto"/>
          </w:tcPr>
          <w:p w14:paraId="20E16C5F" w14:textId="77777777" w:rsidR="00AD7A69" w:rsidRPr="00AD7A69" w:rsidRDefault="00AD7A69" w:rsidP="008E73DF">
            <w:pPr>
              <w:numPr>
                <w:ilvl w:val="0"/>
                <w:numId w:val="19"/>
              </w:numPr>
              <w:tabs>
                <w:tab w:val="left" w:pos="0"/>
                <w:tab w:val="left" w:pos="313"/>
              </w:tabs>
              <w:suppressAutoHyphens/>
              <w:spacing w:after="0" w:line="240" w:lineRule="auto"/>
              <w:ind w:left="454" w:right="-20" w:hanging="425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A6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Numeralul (valorile și acordul)</w:t>
            </w:r>
          </w:p>
        </w:tc>
        <w:tc>
          <w:tcPr>
            <w:tcW w:w="3330" w:type="dxa"/>
            <w:vMerge/>
            <w:shd w:val="clear" w:color="auto" w:fill="auto"/>
          </w:tcPr>
          <w:p w14:paraId="0307343C" w14:textId="77777777" w:rsidR="00AD7A69" w:rsidRPr="00034EF3" w:rsidRDefault="00AD7A69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466B8C5B" w14:textId="77777777" w:rsidR="00AD7A69" w:rsidRDefault="00AD7A69" w:rsidP="008E73DF">
            <w:pPr>
              <w:spacing w:after="0" w:line="240" w:lineRule="auto"/>
              <w:contextualSpacing/>
              <w:jc w:val="center"/>
            </w:pPr>
            <w:r w:rsidRPr="003013DA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AD7A69" w:rsidRPr="00034EF3" w14:paraId="1923A332" w14:textId="77777777" w:rsidTr="008E73DF">
        <w:tc>
          <w:tcPr>
            <w:tcW w:w="5508" w:type="dxa"/>
            <w:shd w:val="clear" w:color="auto" w:fill="auto"/>
          </w:tcPr>
          <w:p w14:paraId="08004CDA" w14:textId="77777777" w:rsidR="00AD7A69" w:rsidRPr="00AD7A69" w:rsidRDefault="00AD7A69" w:rsidP="008E73DF">
            <w:pPr>
              <w:numPr>
                <w:ilvl w:val="0"/>
                <w:numId w:val="19"/>
              </w:numPr>
              <w:tabs>
                <w:tab w:val="left" w:pos="0"/>
                <w:tab w:val="left" w:pos="313"/>
              </w:tabs>
              <w:suppressAutoHyphens/>
              <w:spacing w:after="0" w:line="240" w:lineRule="auto"/>
              <w:ind w:left="454" w:right="-20" w:hanging="425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A6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Verbul(mod, timp, conjugare; predicativ, copulativ)</w:t>
            </w:r>
          </w:p>
        </w:tc>
        <w:tc>
          <w:tcPr>
            <w:tcW w:w="3330" w:type="dxa"/>
            <w:vMerge/>
            <w:shd w:val="clear" w:color="auto" w:fill="auto"/>
          </w:tcPr>
          <w:p w14:paraId="0E910623" w14:textId="77777777" w:rsidR="00AD7A69" w:rsidRPr="00034EF3" w:rsidRDefault="00AD7A69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6CA5365E" w14:textId="77777777" w:rsidR="00AD7A69" w:rsidRDefault="00AD7A69" w:rsidP="008E73DF">
            <w:pPr>
              <w:spacing w:after="0" w:line="240" w:lineRule="auto"/>
              <w:contextualSpacing/>
              <w:jc w:val="center"/>
            </w:pPr>
            <w:r w:rsidRPr="003013DA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AD7A69" w:rsidRPr="00034EF3" w14:paraId="4502BB14" w14:textId="77777777" w:rsidTr="008E73DF">
        <w:tc>
          <w:tcPr>
            <w:tcW w:w="5508" w:type="dxa"/>
            <w:shd w:val="clear" w:color="auto" w:fill="auto"/>
          </w:tcPr>
          <w:p w14:paraId="07387023" w14:textId="77777777" w:rsidR="00AD7A69" w:rsidRPr="00AD7A69" w:rsidRDefault="00AD7A69" w:rsidP="008E73DF">
            <w:pPr>
              <w:numPr>
                <w:ilvl w:val="0"/>
                <w:numId w:val="19"/>
              </w:numPr>
              <w:tabs>
                <w:tab w:val="left" w:pos="0"/>
                <w:tab w:val="left" w:pos="313"/>
              </w:tabs>
              <w:suppressAutoHyphens/>
              <w:spacing w:after="0" w:line="240" w:lineRule="auto"/>
              <w:ind w:left="454" w:right="-20" w:hanging="425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A6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Diatezele verbului</w:t>
            </w:r>
          </w:p>
        </w:tc>
        <w:tc>
          <w:tcPr>
            <w:tcW w:w="3330" w:type="dxa"/>
            <w:vMerge/>
            <w:shd w:val="clear" w:color="auto" w:fill="auto"/>
          </w:tcPr>
          <w:p w14:paraId="1B32A052" w14:textId="77777777" w:rsidR="00AD7A69" w:rsidRPr="00034EF3" w:rsidRDefault="00AD7A69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003D26B6" w14:textId="77777777" w:rsidR="00AD7A69" w:rsidRDefault="00AD7A69" w:rsidP="008E73DF">
            <w:pPr>
              <w:spacing w:after="0" w:line="240" w:lineRule="auto"/>
              <w:contextualSpacing/>
              <w:jc w:val="center"/>
            </w:pPr>
            <w:r w:rsidRPr="003013DA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AD7A69" w:rsidRPr="00034EF3" w14:paraId="76CA562C" w14:textId="77777777" w:rsidTr="008E73DF">
        <w:tc>
          <w:tcPr>
            <w:tcW w:w="5508" w:type="dxa"/>
            <w:shd w:val="clear" w:color="auto" w:fill="auto"/>
          </w:tcPr>
          <w:p w14:paraId="14CFD97E" w14:textId="77777777" w:rsidR="00AD7A69" w:rsidRPr="00AD7A69" w:rsidRDefault="00AD7A69" w:rsidP="008E73DF">
            <w:pPr>
              <w:numPr>
                <w:ilvl w:val="0"/>
                <w:numId w:val="19"/>
              </w:numPr>
              <w:tabs>
                <w:tab w:val="left" w:pos="0"/>
                <w:tab w:val="left" w:pos="313"/>
              </w:tabs>
              <w:suppressAutoHyphens/>
              <w:spacing w:after="0" w:line="240" w:lineRule="auto"/>
              <w:ind w:left="454" w:right="-20" w:hanging="425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A6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Verbele nepersonale</w:t>
            </w:r>
          </w:p>
        </w:tc>
        <w:tc>
          <w:tcPr>
            <w:tcW w:w="3330" w:type="dxa"/>
            <w:vMerge/>
            <w:shd w:val="clear" w:color="auto" w:fill="auto"/>
          </w:tcPr>
          <w:p w14:paraId="04D775DE" w14:textId="77777777" w:rsidR="00AD7A69" w:rsidRPr="00034EF3" w:rsidRDefault="00AD7A69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58D176E0" w14:textId="77777777" w:rsidR="00AD7A69" w:rsidRDefault="00AD7A69" w:rsidP="008E73DF">
            <w:pPr>
              <w:spacing w:after="0" w:line="240" w:lineRule="auto"/>
              <w:contextualSpacing/>
              <w:jc w:val="center"/>
            </w:pPr>
            <w:r w:rsidRPr="003013DA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AD7A69" w:rsidRPr="00034EF3" w14:paraId="52472A54" w14:textId="77777777" w:rsidTr="008E73DF">
        <w:tc>
          <w:tcPr>
            <w:tcW w:w="5508" w:type="dxa"/>
            <w:shd w:val="clear" w:color="auto" w:fill="auto"/>
          </w:tcPr>
          <w:p w14:paraId="4B58DE47" w14:textId="77777777" w:rsidR="00AD7A69" w:rsidRPr="00AD7A69" w:rsidRDefault="00AD7A69" w:rsidP="008E73DF">
            <w:pPr>
              <w:numPr>
                <w:ilvl w:val="0"/>
                <w:numId w:val="19"/>
              </w:numPr>
              <w:tabs>
                <w:tab w:val="left" w:pos="0"/>
                <w:tab w:val="left" w:pos="313"/>
              </w:tabs>
              <w:suppressAutoHyphens/>
              <w:spacing w:after="0" w:line="240" w:lineRule="auto"/>
              <w:ind w:left="454" w:right="-20" w:hanging="425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A6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Adverbul</w:t>
            </w:r>
          </w:p>
        </w:tc>
        <w:tc>
          <w:tcPr>
            <w:tcW w:w="3330" w:type="dxa"/>
            <w:vMerge/>
            <w:shd w:val="clear" w:color="auto" w:fill="auto"/>
          </w:tcPr>
          <w:p w14:paraId="2B543338" w14:textId="77777777" w:rsidR="00AD7A69" w:rsidRPr="00034EF3" w:rsidRDefault="00AD7A69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583DB49F" w14:textId="77777777" w:rsidR="00AD7A69" w:rsidRDefault="00AD7A69" w:rsidP="008E73DF">
            <w:pPr>
              <w:spacing w:after="0" w:line="240" w:lineRule="auto"/>
              <w:contextualSpacing/>
              <w:jc w:val="center"/>
            </w:pPr>
            <w:r w:rsidRPr="003013DA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AD7A69" w:rsidRPr="00034EF3" w14:paraId="60044331" w14:textId="77777777" w:rsidTr="008E73DF">
        <w:tc>
          <w:tcPr>
            <w:tcW w:w="5508" w:type="dxa"/>
            <w:shd w:val="clear" w:color="auto" w:fill="auto"/>
          </w:tcPr>
          <w:p w14:paraId="0F2FA7F1" w14:textId="77777777" w:rsidR="00AD7A69" w:rsidRPr="00AD7A69" w:rsidRDefault="00AD7A69" w:rsidP="008E73DF">
            <w:pPr>
              <w:numPr>
                <w:ilvl w:val="0"/>
                <w:numId w:val="19"/>
              </w:numPr>
              <w:tabs>
                <w:tab w:val="left" w:pos="0"/>
                <w:tab w:val="left" w:pos="313"/>
              </w:tabs>
              <w:suppressAutoHyphens/>
              <w:spacing w:after="0" w:line="240" w:lineRule="auto"/>
              <w:ind w:left="454" w:right="-20" w:hanging="425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A6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Interjecția, prepoziția, conjuncția</w:t>
            </w:r>
          </w:p>
        </w:tc>
        <w:tc>
          <w:tcPr>
            <w:tcW w:w="3330" w:type="dxa"/>
            <w:vMerge/>
            <w:shd w:val="clear" w:color="auto" w:fill="auto"/>
          </w:tcPr>
          <w:p w14:paraId="324A90B5" w14:textId="77777777" w:rsidR="00AD7A69" w:rsidRPr="00034EF3" w:rsidRDefault="00AD7A69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719E4685" w14:textId="77777777" w:rsidR="00AD7A69" w:rsidRDefault="00AD7A69" w:rsidP="008E73DF">
            <w:pPr>
              <w:spacing w:after="0" w:line="240" w:lineRule="auto"/>
              <w:contextualSpacing/>
              <w:jc w:val="center"/>
            </w:pPr>
            <w:r w:rsidRPr="003013DA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AD7A69" w:rsidRPr="00034EF3" w14:paraId="532D4FD6" w14:textId="77777777" w:rsidTr="008E73DF">
        <w:tc>
          <w:tcPr>
            <w:tcW w:w="5508" w:type="dxa"/>
            <w:shd w:val="clear" w:color="auto" w:fill="auto"/>
          </w:tcPr>
          <w:p w14:paraId="1E9297C7" w14:textId="77777777" w:rsidR="00AD7A69" w:rsidRPr="00AD7A69" w:rsidRDefault="00AD7A69" w:rsidP="008E73DF">
            <w:pPr>
              <w:numPr>
                <w:ilvl w:val="0"/>
                <w:numId w:val="19"/>
              </w:numPr>
              <w:tabs>
                <w:tab w:val="left" w:pos="0"/>
                <w:tab w:val="left" w:pos="313"/>
              </w:tabs>
              <w:suppressAutoHyphens/>
              <w:spacing w:after="0" w:line="240" w:lineRule="auto"/>
              <w:ind w:left="454" w:right="-20" w:hanging="425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A6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Recapitulare pentru examen</w:t>
            </w:r>
          </w:p>
        </w:tc>
        <w:tc>
          <w:tcPr>
            <w:tcW w:w="3330" w:type="dxa"/>
            <w:vMerge/>
            <w:shd w:val="clear" w:color="auto" w:fill="auto"/>
          </w:tcPr>
          <w:p w14:paraId="78D5731F" w14:textId="77777777" w:rsidR="00AD7A69" w:rsidRPr="00034EF3" w:rsidRDefault="00AD7A69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2FAE778E" w14:textId="77777777" w:rsidR="00AD7A69" w:rsidRDefault="00AD7A69" w:rsidP="008E73DF">
            <w:pPr>
              <w:spacing w:after="0" w:line="240" w:lineRule="auto"/>
              <w:contextualSpacing/>
              <w:jc w:val="center"/>
            </w:pPr>
            <w:r w:rsidRPr="003013DA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850029" w:rsidRPr="00034EF3" w14:paraId="5529504C" w14:textId="77777777" w:rsidTr="008E73DF">
        <w:tc>
          <w:tcPr>
            <w:tcW w:w="10435" w:type="dxa"/>
            <w:gridSpan w:val="3"/>
            <w:shd w:val="clear" w:color="auto" w:fill="auto"/>
          </w:tcPr>
          <w:p w14:paraId="0C5CA900" w14:textId="77777777" w:rsidR="00850029" w:rsidRPr="00920C05" w:rsidRDefault="00850029" w:rsidP="008E73D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20C05">
              <w:rPr>
                <w:rFonts w:ascii="Times New Roman" w:hAnsi="Times New Roman"/>
                <w:b/>
                <w:sz w:val="24"/>
                <w:szCs w:val="24"/>
              </w:rPr>
              <w:t>Bibliografie</w:t>
            </w:r>
          </w:p>
          <w:p w14:paraId="06078FAB" w14:textId="77777777" w:rsidR="00113339" w:rsidRPr="001D0294" w:rsidRDefault="00113339" w:rsidP="008E73DF">
            <w:pPr>
              <w:autoSpaceDE w:val="0"/>
              <w:autoSpaceDN w:val="0"/>
              <w:adjustRightInd w:val="0"/>
              <w:spacing w:after="0" w:line="240" w:lineRule="auto"/>
              <w:ind w:left="596" w:hanging="59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294">
              <w:rPr>
                <w:rFonts w:ascii="Times New Roman" w:hAnsi="Times New Roman"/>
                <w:sz w:val="24"/>
                <w:szCs w:val="24"/>
              </w:rPr>
              <w:t xml:space="preserve">***(2005).[DOOM] </w:t>
            </w:r>
            <w:r w:rsidRPr="001D0294">
              <w:rPr>
                <w:rFonts w:ascii="Times New Roman" w:hAnsi="Times New Roman"/>
                <w:i/>
                <w:iCs/>
                <w:sz w:val="24"/>
                <w:szCs w:val="24"/>
              </w:rPr>
              <w:t>Dic</w:t>
            </w:r>
            <w:r w:rsidRPr="001D0294">
              <w:rPr>
                <w:rFonts w:ascii="Times New Roman" w:hAnsi="Times New Roman"/>
                <w:i/>
                <w:iCs/>
                <w:sz w:val="24"/>
                <w:szCs w:val="24"/>
                <w:lang w:eastAsia="he-IL" w:bidi="he-IL"/>
              </w:rPr>
              <w:t>ţ</w:t>
            </w:r>
            <w:r w:rsidRPr="001D029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ionarul ortografic, ortoepic </w:t>
            </w:r>
            <w:r w:rsidRPr="001D0294">
              <w:rPr>
                <w:rFonts w:ascii="Times New Roman" w:hAnsi="Times New Roman"/>
                <w:i/>
                <w:iCs/>
                <w:sz w:val="24"/>
                <w:szCs w:val="24"/>
                <w:lang w:eastAsia="he-IL" w:bidi="he-IL"/>
              </w:rPr>
              <w:t>ş</w:t>
            </w:r>
            <w:r w:rsidRPr="001D0294">
              <w:rPr>
                <w:rFonts w:ascii="Times New Roman" w:hAnsi="Times New Roman"/>
                <w:i/>
                <w:iCs/>
                <w:sz w:val="24"/>
                <w:szCs w:val="24"/>
              </w:rPr>
              <w:t>i morfologic al limbii române</w:t>
            </w:r>
            <w:r w:rsidRPr="001D0294">
              <w:rPr>
                <w:rFonts w:ascii="Times New Roman" w:hAnsi="Times New Roman"/>
                <w:sz w:val="24"/>
                <w:szCs w:val="24"/>
              </w:rPr>
              <w:t>. Institutul de Lingvistică „I. Iordan şi Al. Rosetti”. Bucureşti: Ed. Academiei.</w:t>
            </w:r>
          </w:p>
          <w:p w14:paraId="6B1F48B1" w14:textId="77777777" w:rsidR="00113339" w:rsidRPr="001D0294" w:rsidRDefault="00113339" w:rsidP="008E73DF">
            <w:pPr>
              <w:autoSpaceDE w:val="0"/>
              <w:autoSpaceDN w:val="0"/>
              <w:adjustRightInd w:val="0"/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0294">
              <w:rPr>
                <w:rFonts w:ascii="Times New Roman" w:hAnsi="Times New Roman"/>
                <w:sz w:val="24"/>
                <w:szCs w:val="24"/>
              </w:rPr>
              <w:t xml:space="preserve">Avram, M. (2001). </w:t>
            </w:r>
            <w:r w:rsidRPr="001D0294">
              <w:rPr>
                <w:rFonts w:ascii="Times New Roman" w:hAnsi="Times New Roman"/>
                <w:i/>
                <w:iCs/>
                <w:sz w:val="24"/>
                <w:szCs w:val="24"/>
              </w:rPr>
              <w:t>Gramatica pentru toţi</w:t>
            </w:r>
            <w:r w:rsidRPr="001D0294">
              <w:rPr>
                <w:rFonts w:ascii="Times New Roman" w:hAnsi="Times New Roman"/>
                <w:sz w:val="24"/>
                <w:szCs w:val="24"/>
              </w:rPr>
              <w:t>. Edi</w:t>
            </w:r>
            <w:r w:rsidRPr="001D0294">
              <w:rPr>
                <w:rFonts w:ascii="Times New Roman" w:eastAsia="TTF8Co00" w:hAnsi="Times New Roman"/>
                <w:sz w:val="24"/>
                <w:szCs w:val="24"/>
              </w:rPr>
              <w:t>ţ</w:t>
            </w:r>
            <w:r w:rsidRPr="001D0294">
              <w:rPr>
                <w:rFonts w:ascii="Times New Roman" w:hAnsi="Times New Roman"/>
                <w:sz w:val="24"/>
                <w:szCs w:val="24"/>
              </w:rPr>
              <w:t xml:space="preserve">ia a </w:t>
            </w:r>
            <w:smartTag w:uri="urn:schemas-microsoft-com:office:smarttags" w:element="stockticker">
              <w:r w:rsidRPr="001D0294">
                <w:rPr>
                  <w:rFonts w:ascii="Times New Roman" w:hAnsi="Times New Roman"/>
                  <w:sz w:val="24"/>
                  <w:szCs w:val="24"/>
                </w:rPr>
                <w:t>III</w:t>
              </w:r>
            </w:smartTag>
            <w:r w:rsidRPr="001D0294">
              <w:rPr>
                <w:rFonts w:ascii="Times New Roman" w:hAnsi="Times New Roman"/>
                <w:sz w:val="24"/>
                <w:szCs w:val="24"/>
              </w:rPr>
              <w:t>-a. Bucure</w:t>
            </w:r>
            <w:r w:rsidRPr="001D0294">
              <w:rPr>
                <w:rFonts w:ascii="Times New Roman" w:eastAsia="TTF8Co00" w:hAnsi="Times New Roman"/>
                <w:sz w:val="24"/>
                <w:szCs w:val="24"/>
              </w:rPr>
              <w:t>ş</w:t>
            </w:r>
            <w:r w:rsidRPr="001D0294">
              <w:rPr>
                <w:rFonts w:ascii="Times New Roman" w:hAnsi="Times New Roman"/>
                <w:sz w:val="24"/>
                <w:szCs w:val="24"/>
              </w:rPr>
              <w:t>ti: Editura Humanitas.</w:t>
            </w:r>
          </w:p>
          <w:p w14:paraId="2A34A9A2" w14:textId="77777777" w:rsidR="00113339" w:rsidRPr="001D0294" w:rsidRDefault="00113339" w:rsidP="008E73DF">
            <w:pPr>
              <w:autoSpaceDE w:val="0"/>
              <w:autoSpaceDN w:val="0"/>
              <w:adjustRightInd w:val="0"/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0294">
              <w:rPr>
                <w:rFonts w:ascii="Times New Roman" w:hAnsi="Times New Roman"/>
                <w:sz w:val="24"/>
                <w:szCs w:val="24"/>
              </w:rPr>
              <w:t>B</w:t>
            </w:r>
            <w:r w:rsidRPr="001D0294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1D0294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1D0294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1D0294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1D02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D0294">
              <w:rPr>
                <w:rFonts w:ascii="Times New Roman" w:hAnsi="Times New Roman"/>
                <w:spacing w:val="-1"/>
                <w:sz w:val="24"/>
                <w:szCs w:val="24"/>
              </w:rPr>
              <w:t>D</w:t>
            </w:r>
            <w:r w:rsidRPr="001D0294">
              <w:rPr>
                <w:rFonts w:ascii="Times New Roman" w:hAnsi="Times New Roman"/>
                <w:sz w:val="24"/>
                <w:szCs w:val="24"/>
              </w:rPr>
              <w:t xml:space="preserve">. (1995). </w:t>
            </w:r>
            <w:r w:rsidRPr="001D0294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1D0294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G</w:t>
            </w:r>
            <w:r w:rsidRPr="001D0294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ra</w:t>
            </w:r>
            <w:r w:rsidRPr="001D0294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ma</w:t>
            </w:r>
            <w:r w:rsidRPr="001D0294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t</w:t>
            </w:r>
            <w:r w:rsidRPr="001D029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ica </w:t>
            </w:r>
            <w:r w:rsidRPr="001D0294">
              <w:rPr>
                <w:rFonts w:ascii="Times New Roman" w:hAnsi="Times New Roman"/>
                <w:i/>
                <w:iCs/>
                <w:spacing w:val="12"/>
                <w:sz w:val="24"/>
                <w:szCs w:val="24"/>
              </w:rPr>
              <w:t xml:space="preserve"> </w:t>
            </w:r>
            <w:r w:rsidRPr="001D0294">
              <w:rPr>
                <w:rFonts w:ascii="Times New Roman" w:hAnsi="Times New Roman"/>
                <w:i/>
                <w:iCs/>
                <w:sz w:val="24"/>
                <w:szCs w:val="24"/>
              </w:rPr>
              <w:t>li</w:t>
            </w:r>
            <w:r w:rsidRPr="001D0294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mb</w:t>
            </w:r>
            <w:r w:rsidRPr="001D0294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i</w:t>
            </w:r>
            <w:r w:rsidRPr="001D029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i </w:t>
            </w:r>
            <w:r w:rsidRPr="001D0294">
              <w:rPr>
                <w:rFonts w:ascii="Times New Roman" w:hAnsi="Times New Roman"/>
                <w:i/>
                <w:iCs/>
                <w:spacing w:val="11"/>
                <w:sz w:val="24"/>
                <w:szCs w:val="24"/>
              </w:rPr>
              <w:t xml:space="preserve"> </w:t>
            </w:r>
            <w:r w:rsidRPr="001D0294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ro</w:t>
            </w:r>
            <w:r w:rsidRPr="001D0294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mâne</w:t>
            </w:r>
            <w:r w:rsidRPr="001D029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  <w:r w:rsidRPr="001D0294">
              <w:rPr>
                <w:rFonts w:ascii="Times New Roman" w:hAnsi="Times New Roman"/>
                <w:i/>
                <w:iCs/>
                <w:spacing w:val="11"/>
                <w:sz w:val="24"/>
                <w:szCs w:val="24"/>
              </w:rPr>
              <w:t xml:space="preserve"> </w:t>
            </w:r>
            <w:r w:rsidRPr="001D0294">
              <w:rPr>
                <w:rFonts w:ascii="Times New Roman" w:hAnsi="Times New Roman"/>
                <w:i/>
                <w:iCs/>
                <w:sz w:val="24"/>
                <w:szCs w:val="24"/>
              </w:rPr>
              <w:t>C</w:t>
            </w:r>
            <w:r w:rsidRPr="001D0294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o</w:t>
            </w:r>
            <w:r w:rsidRPr="001D0294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m</w:t>
            </w:r>
            <w:r w:rsidRPr="001D0294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pe</w:t>
            </w:r>
            <w:r w:rsidRPr="001D0294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nd</w:t>
            </w:r>
            <w:r w:rsidRPr="001D0294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i</w:t>
            </w:r>
            <w:r w:rsidRPr="001D0294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u</w:t>
            </w:r>
            <w:r w:rsidRPr="001D029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029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1D0294">
              <w:rPr>
                <w:rFonts w:ascii="Times New Roman" w:hAnsi="Times New Roman"/>
                <w:sz w:val="24"/>
                <w:szCs w:val="24"/>
              </w:rPr>
              <w:t>Cluj: E</w:t>
            </w:r>
            <w:r w:rsidRPr="001D0294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1D0294">
              <w:rPr>
                <w:rFonts w:ascii="Times New Roman" w:hAnsi="Times New Roman"/>
                <w:sz w:val="24"/>
                <w:szCs w:val="24"/>
              </w:rPr>
              <w:t xml:space="preserve">itura Echinox. </w:t>
            </w:r>
          </w:p>
          <w:p w14:paraId="415C8517" w14:textId="77777777" w:rsidR="00113339" w:rsidRPr="001D0294" w:rsidRDefault="00113339" w:rsidP="008E73DF">
            <w:pPr>
              <w:spacing w:after="0" w:line="240" w:lineRule="auto"/>
              <w:ind w:left="596" w:hanging="59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294">
              <w:rPr>
                <w:rFonts w:ascii="Times New Roman" w:hAnsi="Times New Roman"/>
                <w:sz w:val="24"/>
                <w:szCs w:val="24"/>
              </w:rPr>
              <w:t xml:space="preserve">Bidu-Vrănceanu, A., Forăscu N. (2005).  </w:t>
            </w:r>
            <w:r w:rsidRPr="001D0294">
              <w:rPr>
                <w:rFonts w:ascii="Times New Roman" w:hAnsi="Times New Roman"/>
                <w:i/>
                <w:sz w:val="24"/>
                <w:szCs w:val="24"/>
              </w:rPr>
              <w:t>Limba română contemporană. Lexicul</w:t>
            </w:r>
            <w:r w:rsidRPr="001D0294">
              <w:rPr>
                <w:rFonts w:ascii="Times New Roman" w:hAnsi="Times New Roman"/>
                <w:sz w:val="24"/>
                <w:szCs w:val="24"/>
              </w:rPr>
              <w:t xml:space="preserve">. Bucureşti: Ed Humanitas. </w:t>
            </w:r>
          </w:p>
          <w:p w14:paraId="156AAA03" w14:textId="77777777" w:rsidR="00113339" w:rsidRPr="001D0294" w:rsidRDefault="00113339" w:rsidP="008E73DF">
            <w:pPr>
              <w:autoSpaceDE w:val="0"/>
              <w:autoSpaceDN w:val="0"/>
              <w:adjustRightInd w:val="0"/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0294">
              <w:rPr>
                <w:rFonts w:ascii="Times New Roman" w:hAnsi="Times New Roman"/>
                <w:sz w:val="24"/>
                <w:szCs w:val="24"/>
              </w:rPr>
              <w:t>Di</w:t>
            </w:r>
            <w:r w:rsidRPr="001D0294"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 w:rsidRPr="001D0294">
              <w:rPr>
                <w:rFonts w:ascii="Times New Roman" w:hAnsi="Times New Roman"/>
                <w:sz w:val="24"/>
                <w:szCs w:val="24"/>
              </w:rPr>
              <w:t>itri</w:t>
            </w:r>
            <w:r w:rsidRPr="001D0294">
              <w:rPr>
                <w:rFonts w:ascii="Times New Roman" w:hAnsi="Times New Roman"/>
                <w:spacing w:val="1"/>
                <w:sz w:val="24"/>
                <w:szCs w:val="24"/>
              </w:rPr>
              <w:t>u</w:t>
            </w:r>
            <w:r w:rsidRPr="001D0294">
              <w:rPr>
                <w:rFonts w:ascii="Times New Roman" w:hAnsi="Times New Roman"/>
                <w:sz w:val="24"/>
                <w:szCs w:val="24"/>
              </w:rPr>
              <w:t>,</w:t>
            </w:r>
            <w:r w:rsidRPr="001D029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1D0294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1D0294">
              <w:rPr>
                <w:rFonts w:ascii="Times New Roman" w:hAnsi="Times New Roman"/>
                <w:sz w:val="24"/>
                <w:szCs w:val="24"/>
              </w:rPr>
              <w:t>. (1999).</w:t>
            </w:r>
            <w:r w:rsidRPr="001D029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1D0294">
              <w:rPr>
                <w:rFonts w:ascii="Times New Roman" w:hAnsi="Times New Roman"/>
                <w:i/>
                <w:iCs/>
                <w:sz w:val="24"/>
                <w:szCs w:val="24"/>
              </w:rPr>
              <w:t>T</w:t>
            </w:r>
            <w:r w:rsidRPr="001D0294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r</w:t>
            </w:r>
            <w:r w:rsidRPr="001D0294">
              <w:rPr>
                <w:rFonts w:ascii="Times New Roman" w:hAnsi="Times New Roman"/>
                <w:i/>
                <w:iCs/>
                <w:sz w:val="24"/>
                <w:szCs w:val="24"/>
              </w:rPr>
              <w:t>a</w:t>
            </w:r>
            <w:r w:rsidRPr="001D0294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t</w:t>
            </w:r>
            <w:r w:rsidRPr="001D0294">
              <w:rPr>
                <w:rFonts w:ascii="Times New Roman" w:hAnsi="Times New Roman"/>
                <w:i/>
                <w:iCs/>
                <w:sz w:val="24"/>
                <w:szCs w:val="24"/>
              </w:rPr>
              <w:t>at</w:t>
            </w:r>
            <w:r w:rsidRPr="001D0294">
              <w:rPr>
                <w:rFonts w:ascii="Times New Roman" w:hAnsi="Times New Roman"/>
                <w:i/>
                <w:iCs/>
                <w:spacing w:val="9"/>
                <w:sz w:val="24"/>
                <w:szCs w:val="24"/>
              </w:rPr>
              <w:t xml:space="preserve"> </w:t>
            </w:r>
            <w:r w:rsidRPr="001D0294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d</w:t>
            </w:r>
            <w:r w:rsidRPr="001D0294">
              <w:rPr>
                <w:rFonts w:ascii="Times New Roman" w:hAnsi="Times New Roman"/>
                <w:i/>
                <w:iCs/>
                <w:sz w:val="24"/>
                <w:szCs w:val="24"/>
              </w:rPr>
              <w:t>e</w:t>
            </w:r>
            <w:r w:rsidRPr="001D0294">
              <w:rPr>
                <w:rFonts w:ascii="Times New Roman" w:hAnsi="Times New Roman"/>
                <w:i/>
                <w:iCs/>
                <w:spacing w:val="10"/>
                <w:sz w:val="24"/>
                <w:szCs w:val="24"/>
              </w:rPr>
              <w:t xml:space="preserve"> </w:t>
            </w:r>
            <w:r w:rsidRPr="001D0294">
              <w:rPr>
                <w:rFonts w:ascii="Times New Roman" w:hAnsi="Times New Roman"/>
                <w:i/>
                <w:iCs/>
                <w:sz w:val="24"/>
                <w:szCs w:val="24"/>
              </w:rPr>
              <w:t>gr</w:t>
            </w:r>
            <w:r w:rsidRPr="001D0294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a</w:t>
            </w:r>
            <w:r w:rsidRPr="001D0294">
              <w:rPr>
                <w:rFonts w:ascii="Times New Roman" w:hAnsi="Times New Roman"/>
                <w:i/>
                <w:iCs/>
                <w:sz w:val="24"/>
                <w:szCs w:val="24"/>
              </w:rPr>
              <w:t>ma</w:t>
            </w:r>
            <w:r w:rsidRPr="001D0294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ti</w:t>
            </w:r>
            <w:r w:rsidRPr="001D0294">
              <w:rPr>
                <w:rFonts w:ascii="Times New Roman" w:hAnsi="Times New Roman"/>
                <w:i/>
                <w:iCs/>
                <w:sz w:val="24"/>
                <w:szCs w:val="24"/>
              </w:rPr>
              <w:t>că</w:t>
            </w:r>
            <w:r w:rsidRPr="001D0294">
              <w:rPr>
                <w:rFonts w:ascii="Times New Roman" w:hAnsi="Times New Roman"/>
                <w:i/>
                <w:iCs/>
                <w:spacing w:val="9"/>
                <w:sz w:val="24"/>
                <w:szCs w:val="24"/>
              </w:rPr>
              <w:t xml:space="preserve"> </w:t>
            </w:r>
            <w:r w:rsidRPr="001D0294">
              <w:rPr>
                <w:rFonts w:ascii="Times New Roman" w:hAnsi="Times New Roman"/>
                <w:i/>
                <w:iCs/>
                <w:sz w:val="24"/>
                <w:szCs w:val="24"/>
              </w:rPr>
              <w:t>a</w:t>
            </w:r>
            <w:r w:rsidRPr="001D0294">
              <w:rPr>
                <w:rFonts w:ascii="Times New Roman" w:hAnsi="Times New Roman"/>
                <w:i/>
                <w:iCs/>
                <w:spacing w:val="10"/>
                <w:sz w:val="24"/>
                <w:szCs w:val="24"/>
              </w:rPr>
              <w:t xml:space="preserve"> </w:t>
            </w:r>
            <w:r w:rsidRPr="001D0294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li</w:t>
            </w:r>
            <w:r w:rsidRPr="001D0294">
              <w:rPr>
                <w:rFonts w:ascii="Times New Roman" w:hAnsi="Times New Roman"/>
                <w:i/>
                <w:iCs/>
                <w:sz w:val="24"/>
                <w:szCs w:val="24"/>
              </w:rPr>
              <w:t>mb</w:t>
            </w:r>
            <w:r w:rsidRPr="001D0294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i</w:t>
            </w:r>
            <w:r w:rsidRPr="001D0294">
              <w:rPr>
                <w:rFonts w:ascii="Times New Roman" w:hAnsi="Times New Roman"/>
                <w:i/>
                <w:iCs/>
                <w:sz w:val="24"/>
                <w:szCs w:val="24"/>
              </w:rPr>
              <w:t>i</w:t>
            </w:r>
            <w:r w:rsidRPr="001D0294">
              <w:rPr>
                <w:rFonts w:ascii="Times New Roman" w:hAnsi="Times New Roman"/>
                <w:i/>
                <w:iCs/>
                <w:spacing w:val="9"/>
                <w:sz w:val="24"/>
                <w:szCs w:val="24"/>
              </w:rPr>
              <w:t xml:space="preserve"> </w:t>
            </w:r>
            <w:r w:rsidRPr="001D0294">
              <w:rPr>
                <w:rFonts w:ascii="Times New Roman" w:hAnsi="Times New Roman"/>
                <w:i/>
                <w:iCs/>
                <w:sz w:val="24"/>
                <w:szCs w:val="24"/>
              </w:rPr>
              <w:t>ro</w:t>
            </w:r>
            <w:r w:rsidRPr="001D0294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mâ</w:t>
            </w:r>
            <w:r w:rsidRPr="001D0294">
              <w:rPr>
                <w:rFonts w:ascii="Times New Roman" w:hAnsi="Times New Roman"/>
                <w:i/>
                <w:iCs/>
                <w:sz w:val="24"/>
                <w:szCs w:val="24"/>
              </w:rPr>
              <w:t>n</w:t>
            </w:r>
            <w:r w:rsidRPr="001D0294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1D0294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1D0294">
              <w:rPr>
                <w:rFonts w:ascii="Times New Roman" w:hAnsi="Times New Roman"/>
                <w:i/>
                <w:iCs/>
                <w:spacing w:val="9"/>
                <w:sz w:val="24"/>
                <w:szCs w:val="24"/>
              </w:rPr>
              <w:t xml:space="preserve"> </w:t>
            </w:r>
            <w:r w:rsidRPr="001D0294">
              <w:rPr>
                <w:rFonts w:ascii="Times New Roman" w:hAnsi="Times New Roman"/>
                <w:i/>
                <w:iCs/>
                <w:sz w:val="24"/>
                <w:szCs w:val="24"/>
              </w:rPr>
              <w:t>Mor</w:t>
            </w:r>
            <w:r w:rsidRPr="001D0294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f</w:t>
            </w:r>
            <w:r w:rsidRPr="001D0294">
              <w:rPr>
                <w:rFonts w:ascii="Times New Roman" w:hAnsi="Times New Roman"/>
                <w:i/>
                <w:iCs/>
                <w:sz w:val="24"/>
                <w:szCs w:val="24"/>
              </w:rPr>
              <w:t>o</w:t>
            </w:r>
            <w:r w:rsidRPr="001D0294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lo</w:t>
            </w:r>
            <w:r w:rsidRPr="001D0294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g</w:t>
            </w:r>
            <w:r w:rsidRPr="001D0294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ia</w:t>
            </w:r>
            <w:r w:rsidRPr="001D029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  <w:r w:rsidRPr="001D0294">
              <w:rPr>
                <w:rFonts w:ascii="Times New Roman" w:hAnsi="Times New Roman"/>
                <w:spacing w:val="-1"/>
                <w:sz w:val="24"/>
                <w:szCs w:val="24"/>
              </w:rPr>
              <w:t>Iaşi: E</w:t>
            </w:r>
            <w:r w:rsidRPr="001D0294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1D0294">
              <w:rPr>
                <w:rFonts w:ascii="Times New Roman" w:hAnsi="Times New Roman"/>
                <w:spacing w:val="-1"/>
                <w:sz w:val="24"/>
                <w:szCs w:val="24"/>
              </w:rPr>
              <w:t>it</w:t>
            </w:r>
            <w:r w:rsidRPr="001D0294">
              <w:rPr>
                <w:rFonts w:ascii="Times New Roman" w:hAnsi="Times New Roman"/>
                <w:spacing w:val="1"/>
                <w:sz w:val="24"/>
                <w:szCs w:val="24"/>
              </w:rPr>
              <w:t>u</w:t>
            </w:r>
            <w:r w:rsidRPr="001D0294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1D0294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1D0294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1D0294">
              <w:rPr>
                <w:rFonts w:ascii="Times New Roman" w:hAnsi="Times New Roman"/>
                <w:sz w:val="24"/>
                <w:szCs w:val="24"/>
              </w:rPr>
              <w:t>n</w:t>
            </w:r>
            <w:r w:rsidRPr="001D0294">
              <w:rPr>
                <w:rFonts w:ascii="Times New Roman" w:hAnsi="Times New Roman"/>
                <w:spacing w:val="-1"/>
                <w:sz w:val="24"/>
                <w:szCs w:val="24"/>
              </w:rPr>
              <w:t>stit</w:t>
            </w:r>
            <w:r w:rsidRPr="001D0294">
              <w:rPr>
                <w:rFonts w:ascii="Times New Roman" w:hAnsi="Times New Roman"/>
                <w:spacing w:val="1"/>
                <w:sz w:val="24"/>
                <w:szCs w:val="24"/>
              </w:rPr>
              <w:t>u</w:t>
            </w:r>
            <w:r w:rsidRPr="001D0294">
              <w:rPr>
                <w:rFonts w:ascii="Times New Roman" w:hAnsi="Times New Roman"/>
                <w:spacing w:val="-2"/>
                <w:sz w:val="24"/>
                <w:szCs w:val="24"/>
              </w:rPr>
              <w:t>t</w:t>
            </w:r>
            <w:r w:rsidRPr="001D0294">
              <w:rPr>
                <w:rFonts w:ascii="Times New Roman" w:hAnsi="Times New Roman"/>
                <w:spacing w:val="1"/>
                <w:sz w:val="24"/>
                <w:szCs w:val="24"/>
              </w:rPr>
              <w:t>u</w:t>
            </w:r>
            <w:r w:rsidRPr="001D0294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1D0294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1D0294">
              <w:rPr>
                <w:rFonts w:ascii="Times New Roman" w:hAnsi="Times New Roman"/>
                <w:spacing w:val="1"/>
                <w:sz w:val="24"/>
                <w:szCs w:val="24"/>
              </w:rPr>
              <w:t>u</w:t>
            </w:r>
            <w:r w:rsidRPr="001D0294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1D0294">
              <w:rPr>
                <w:rFonts w:ascii="Times New Roman" w:hAnsi="Times New Roman"/>
                <w:sz w:val="24"/>
                <w:szCs w:val="24"/>
              </w:rPr>
              <w:t>o</w:t>
            </w:r>
            <w:r w:rsidRPr="001D0294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1D0294">
              <w:rPr>
                <w:rFonts w:ascii="Times New Roman" w:hAnsi="Times New Roman"/>
                <w:sz w:val="24"/>
                <w:szCs w:val="24"/>
              </w:rPr>
              <w:t>e</w:t>
            </w:r>
            <w:r w:rsidRPr="001D0294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1D0294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1D029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808E2B9" w14:textId="77777777" w:rsidR="00113339" w:rsidRPr="001D0294" w:rsidRDefault="00113339" w:rsidP="008E73DF">
            <w:pPr>
              <w:spacing w:after="0" w:line="240" w:lineRule="auto"/>
              <w:ind w:left="596" w:hanging="596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D0294">
              <w:rPr>
                <w:rFonts w:ascii="Times New Roman" w:hAnsi="Times New Roman"/>
                <w:sz w:val="24"/>
                <w:szCs w:val="24"/>
              </w:rPr>
              <w:t xml:space="preserve">Guţu Romalo, V. (coord.). (2008). </w:t>
            </w:r>
            <w:r w:rsidRPr="001D0294">
              <w:rPr>
                <w:rFonts w:ascii="Times New Roman" w:hAnsi="Times New Roman"/>
                <w:i/>
                <w:sz w:val="24"/>
                <w:szCs w:val="24"/>
              </w:rPr>
              <w:t xml:space="preserve">Gramatica limbii române, volumul I – Cuvântul; volumul II –Enunţul. </w:t>
            </w:r>
            <w:r w:rsidRPr="001D0294">
              <w:rPr>
                <w:rFonts w:ascii="Times New Roman" w:hAnsi="Times New Roman"/>
                <w:sz w:val="24"/>
                <w:szCs w:val="24"/>
              </w:rPr>
              <w:t>Bucureşti: Editura Academiei Române [GALR].</w:t>
            </w:r>
          </w:p>
          <w:p w14:paraId="47EE9E6F" w14:textId="77777777" w:rsidR="00113339" w:rsidRPr="001D0294" w:rsidRDefault="00113339" w:rsidP="008E73DF">
            <w:pPr>
              <w:spacing w:after="0" w:line="240" w:lineRule="auto"/>
              <w:ind w:left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840F040" w14:textId="77777777" w:rsidR="00113339" w:rsidRPr="001D0294" w:rsidRDefault="00113339" w:rsidP="008E73DF">
            <w:pPr>
              <w:spacing w:after="0" w:line="240" w:lineRule="auto"/>
              <w:ind w:left="29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0294">
              <w:rPr>
                <w:rFonts w:ascii="Times New Roman" w:hAnsi="Times New Roman"/>
                <w:b/>
                <w:bCs/>
                <w:sz w:val="24"/>
                <w:szCs w:val="24"/>
              </w:rPr>
              <w:t>Surse online</w:t>
            </w:r>
          </w:p>
          <w:p w14:paraId="5E4D9E9D" w14:textId="77777777" w:rsidR="00113339" w:rsidRPr="001D0294" w:rsidRDefault="002B307E" w:rsidP="008E73DF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113339" w:rsidRPr="001D0294">
                <w:rPr>
                  <w:rStyle w:val="Hyperlink"/>
                  <w:rFonts w:ascii="Times New Roman" w:hAnsi="Times New Roman"/>
                  <w:szCs w:val="24"/>
                </w:rPr>
                <w:t>http://ebooks.unibuc.ro/filologie/olga/1.htm   15.09.2013</w:t>
              </w:r>
            </w:hyperlink>
          </w:p>
          <w:p w14:paraId="62CAE54B" w14:textId="77777777" w:rsidR="00113339" w:rsidRPr="001D0294" w:rsidRDefault="002B307E" w:rsidP="008E73DF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113339" w:rsidRPr="001D0294">
                <w:rPr>
                  <w:rStyle w:val="Hyperlink"/>
                  <w:rFonts w:ascii="Times New Roman" w:hAnsi="Times New Roman"/>
                  <w:szCs w:val="24"/>
                </w:rPr>
                <w:t>http://www.philippide.ro/persoane/Volume/E.%20Munteanu_Introducere.pdf</w:t>
              </w:r>
            </w:hyperlink>
            <w:r w:rsidR="00113339" w:rsidRPr="001D0294">
              <w:rPr>
                <w:rFonts w:ascii="Times New Roman" w:hAnsi="Times New Roman"/>
                <w:sz w:val="24"/>
                <w:szCs w:val="24"/>
              </w:rPr>
              <w:t xml:space="preserve"> 15.09.2013</w:t>
            </w:r>
          </w:p>
          <w:p w14:paraId="40AA025C" w14:textId="10618E0E" w:rsidR="00850029" w:rsidRPr="00034EF3" w:rsidRDefault="002B307E" w:rsidP="008E73DF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113339" w:rsidRPr="001D0294">
                <w:rPr>
                  <w:rStyle w:val="Hyperlink"/>
                  <w:rFonts w:ascii="Times New Roman" w:hAnsi="Times New Roman"/>
                  <w:szCs w:val="24"/>
                </w:rPr>
                <w:t>http://ebooks.unibuc.ro/filologie/dindelegan/23.pdf</w:t>
              </w:r>
            </w:hyperlink>
            <w:r w:rsidR="00113339" w:rsidRPr="001D0294">
              <w:rPr>
                <w:rFonts w:ascii="Times New Roman" w:hAnsi="Times New Roman"/>
                <w:sz w:val="24"/>
                <w:szCs w:val="24"/>
              </w:rPr>
              <w:t xml:space="preserve"> 15.09.2013</w:t>
            </w:r>
          </w:p>
        </w:tc>
      </w:tr>
      <w:tr w:rsidR="00850029" w:rsidRPr="00034EF3" w14:paraId="62CDDC8F" w14:textId="77777777" w:rsidTr="008E73DF">
        <w:tc>
          <w:tcPr>
            <w:tcW w:w="5508" w:type="dxa"/>
            <w:shd w:val="clear" w:color="auto" w:fill="auto"/>
          </w:tcPr>
          <w:p w14:paraId="2CFA5B63" w14:textId="77777777" w:rsidR="00850029" w:rsidRPr="00034EF3" w:rsidRDefault="00850029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 xml:space="preserve">8.2. Seminar </w:t>
            </w:r>
          </w:p>
        </w:tc>
        <w:tc>
          <w:tcPr>
            <w:tcW w:w="3330" w:type="dxa"/>
            <w:shd w:val="clear" w:color="auto" w:fill="auto"/>
          </w:tcPr>
          <w:p w14:paraId="1B90AE66" w14:textId="77777777" w:rsidR="00850029" w:rsidRPr="00034EF3" w:rsidRDefault="00850029" w:rsidP="008E73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597" w:type="dxa"/>
            <w:shd w:val="clear" w:color="auto" w:fill="auto"/>
          </w:tcPr>
          <w:p w14:paraId="187F32D5" w14:textId="77777777" w:rsidR="00850029" w:rsidRPr="00034EF3" w:rsidRDefault="00850029" w:rsidP="008E73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Observații</w:t>
            </w:r>
          </w:p>
        </w:tc>
      </w:tr>
      <w:tr w:rsidR="00850029" w:rsidRPr="00034EF3" w14:paraId="7642A889" w14:textId="77777777" w:rsidTr="008E73DF">
        <w:trPr>
          <w:trHeight w:val="458"/>
        </w:trPr>
        <w:tc>
          <w:tcPr>
            <w:tcW w:w="5508" w:type="dxa"/>
            <w:shd w:val="clear" w:color="auto" w:fill="auto"/>
          </w:tcPr>
          <w:p w14:paraId="0E934939" w14:textId="77777777" w:rsidR="00850029" w:rsidRPr="00AD7A69" w:rsidRDefault="00113339" w:rsidP="008E73DF">
            <w:pPr>
              <w:numPr>
                <w:ilvl w:val="0"/>
                <w:numId w:val="21"/>
              </w:numPr>
              <w:tabs>
                <w:tab w:val="left" w:pos="0"/>
              </w:tabs>
              <w:suppressAutoHyphens/>
              <w:spacing w:after="0" w:line="240" w:lineRule="auto"/>
              <w:ind w:left="454" w:right="-20" w:hanging="425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A6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lastRenderedPageBreak/>
              <w:t xml:space="preserve">Substantivul, adjectivul- formarea pluralului </w:t>
            </w:r>
          </w:p>
        </w:tc>
        <w:tc>
          <w:tcPr>
            <w:tcW w:w="3330" w:type="dxa"/>
            <w:vMerge w:val="restart"/>
            <w:shd w:val="clear" w:color="auto" w:fill="auto"/>
          </w:tcPr>
          <w:p w14:paraId="436CB911" w14:textId="77777777" w:rsidR="00850029" w:rsidRPr="00034EF3" w:rsidRDefault="00850029" w:rsidP="008E73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 w:rsidRPr="00034EF3">
              <w:rPr>
                <w:rFonts w:ascii="Times New Roman" w:eastAsia="Times New Roman" w:hAnsi="Times New Roman"/>
                <w:sz w:val="24"/>
              </w:rPr>
              <w:t>Exercițiul, conversația, problematizarea</w:t>
            </w:r>
          </w:p>
        </w:tc>
        <w:tc>
          <w:tcPr>
            <w:tcW w:w="1597" w:type="dxa"/>
            <w:shd w:val="clear" w:color="auto" w:fill="auto"/>
          </w:tcPr>
          <w:p w14:paraId="3D04A535" w14:textId="77777777" w:rsidR="00850029" w:rsidRPr="00034EF3" w:rsidRDefault="00AD7A69" w:rsidP="008E73DF">
            <w:pPr>
              <w:spacing w:after="0" w:line="240" w:lineRule="auto"/>
              <w:ind w:right="-20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AD7A69" w:rsidRPr="00034EF3" w14:paraId="01CB3CC0" w14:textId="77777777" w:rsidTr="008E73DF">
        <w:tc>
          <w:tcPr>
            <w:tcW w:w="5508" w:type="dxa"/>
            <w:shd w:val="clear" w:color="auto" w:fill="auto"/>
          </w:tcPr>
          <w:p w14:paraId="76487824" w14:textId="77777777" w:rsidR="00AD7A69" w:rsidRPr="00AD7A69" w:rsidRDefault="00AD7A69" w:rsidP="008E73DF">
            <w:pPr>
              <w:numPr>
                <w:ilvl w:val="0"/>
                <w:numId w:val="21"/>
              </w:numPr>
              <w:tabs>
                <w:tab w:val="left" w:pos="0"/>
              </w:tabs>
              <w:suppressAutoHyphens/>
              <w:spacing w:after="0" w:line="240" w:lineRule="auto"/>
              <w:ind w:left="454" w:right="-20" w:hanging="425"/>
              <w:contextualSpacing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AD7A69">
              <w:rPr>
                <w:rFonts w:ascii="Times New Roman" w:hAnsi="Times New Roman"/>
                <w:sz w:val="24"/>
                <w:szCs w:val="24"/>
                <w:lang w:val="fr-FR"/>
              </w:rPr>
              <w:t>Adjectivele pronominale, provenite din numeral etc acordul</w:t>
            </w:r>
          </w:p>
        </w:tc>
        <w:tc>
          <w:tcPr>
            <w:tcW w:w="3330" w:type="dxa"/>
            <w:vMerge/>
            <w:shd w:val="clear" w:color="auto" w:fill="auto"/>
          </w:tcPr>
          <w:p w14:paraId="5535FE54" w14:textId="77777777" w:rsidR="00AD7A69" w:rsidRPr="00034EF3" w:rsidRDefault="00AD7A69" w:rsidP="008E73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136AC318" w14:textId="77777777" w:rsidR="00AD7A69" w:rsidRDefault="00AD7A69" w:rsidP="008E73DF">
            <w:pPr>
              <w:spacing w:after="0" w:line="240" w:lineRule="auto"/>
              <w:contextualSpacing/>
              <w:jc w:val="center"/>
            </w:pPr>
            <w:r w:rsidRPr="003D05AF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AD7A69" w:rsidRPr="00034EF3" w14:paraId="59496183" w14:textId="77777777" w:rsidTr="008E73DF">
        <w:tc>
          <w:tcPr>
            <w:tcW w:w="5508" w:type="dxa"/>
            <w:shd w:val="clear" w:color="auto" w:fill="auto"/>
          </w:tcPr>
          <w:p w14:paraId="6CE63ABC" w14:textId="77777777" w:rsidR="00AD7A69" w:rsidRPr="00AD7A69" w:rsidRDefault="00AD7A69" w:rsidP="008E73DF">
            <w:pPr>
              <w:numPr>
                <w:ilvl w:val="0"/>
                <w:numId w:val="21"/>
              </w:numPr>
              <w:tabs>
                <w:tab w:val="left" w:pos="0"/>
              </w:tabs>
              <w:suppressAutoHyphens/>
              <w:spacing w:after="0" w:line="240" w:lineRule="auto"/>
              <w:ind w:left="454" w:right="-20" w:hanging="425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A69">
              <w:rPr>
                <w:rFonts w:ascii="Times New Roman" w:hAnsi="Times New Roman"/>
                <w:sz w:val="24"/>
                <w:szCs w:val="24"/>
                <w:lang w:val="en-US"/>
              </w:rPr>
              <w:t>Pronumele</w:t>
            </w:r>
          </w:p>
        </w:tc>
        <w:tc>
          <w:tcPr>
            <w:tcW w:w="3330" w:type="dxa"/>
            <w:vMerge/>
            <w:shd w:val="clear" w:color="auto" w:fill="auto"/>
          </w:tcPr>
          <w:p w14:paraId="576825D9" w14:textId="77777777" w:rsidR="00AD7A69" w:rsidRPr="00034EF3" w:rsidRDefault="00AD7A69" w:rsidP="008E73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5180E7CC" w14:textId="77777777" w:rsidR="00AD7A69" w:rsidRDefault="00AD7A69" w:rsidP="008E73DF">
            <w:pPr>
              <w:spacing w:after="0" w:line="240" w:lineRule="auto"/>
              <w:contextualSpacing/>
              <w:jc w:val="center"/>
            </w:pPr>
            <w:r w:rsidRPr="003D05AF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AD7A69" w:rsidRPr="00034EF3" w14:paraId="4DAC6EEE" w14:textId="77777777" w:rsidTr="008E73DF">
        <w:tc>
          <w:tcPr>
            <w:tcW w:w="5508" w:type="dxa"/>
            <w:shd w:val="clear" w:color="auto" w:fill="auto"/>
          </w:tcPr>
          <w:p w14:paraId="6F2EC7B6" w14:textId="77777777" w:rsidR="00AD7A69" w:rsidRPr="00AD7A69" w:rsidRDefault="00AD7A69" w:rsidP="008E73DF">
            <w:pPr>
              <w:numPr>
                <w:ilvl w:val="0"/>
                <w:numId w:val="21"/>
              </w:numPr>
              <w:tabs>
                <w:tab w:val="left" w:pos="0"/>
              </w:tabs>
              <w:suppressAutoHyphens/>
              <w:spacing w:after="0" w:line="240" w:lineRule="auto"/>
              <w:ind w:left="454" w:right="-20" w:hanging="425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A6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Verbul, locutiunile verbale, adverbele predicative, interjecția cu valoare predicativă</w:t>
            </w:r>
          </w:p>
        </w:tc>
        <w:tc>
          <w:tcPr>
            <w:tcW w:w="3330" w:type="dxa"/>
            <w:vMerge/>
            <w:shd w:val="clear" w:color="auto" w:fill="auto"/>
          </w:tcPr>
          <w:p w14:paraId="70B08B3F" w14:textId="77777777" w:rsidR="00AD7A69" w:rsidRPr="00034EF3" w:rsidRDefault="00AD7A69" w:rsidP="008E73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3FDAF316" w14:textId="77777777" w:rsidR="00AD7A69" w:rsidRDefault="00AD7A69" w:rsidP="008E73DF">
            <w:pPr>
              <w:spacing w:after="0" w:line="240" w:lineRule="auto"/>
              <w:contextualSpacing/>
              <w:jc w:val="center"/>
            </w:pPr>
            <w:r w:rsidRPr="003D05AF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AD7A69" w:rsidRPr="00034EF3" w14:paraId="209D49CC" w14:textId="77777777" w:rsidTr="008E73DF">
        <w:tc>
          <w:tcPr>
            <w:tcW w:w="5508" w:type="dxa"/>
            <w:shd w:val="clear" w:color="auto" w:fill="auto"/>
          </w:tcPr>
          <w:p w14:paraId="6B28756D" w14:textId="77777777" w:rsidR="00AD7A69" w:rsidRPr="00AD7A69" w:rsidRDefault="00AD7A69" w:rsidP="008E73DF">
            <w:pPr>
              <w:numPr>
                <w:ilvl w:val="0"/>
                <w:numId w:val="21"/>
              </w:numPr>
              <w:tabs>
                <w:tab w:val="left" w:pos="0"/>
              </w:tabs>
              <w:suppressAutoHyphens/>
              <w:spacing w:after="0" w:line="240" w:lineRule="auto"/>
              <w:ind w:left="454" w:right="-20" w:hanging="425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A6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Diatezele verbului</w:t>
            </w:r>
          </w:p>
        </w:tc>
        <w:tc>
          <w:tcPr>
            <w:tcW w:w="3330" w:type="dxa"/>
            <w:vMerge/>
            <w:shd w:val="clear" w:color="auto" w:fill="auto"/>
          </w:tcPr>
          <w:p w14:paraId="0A2DD60E" w14:textId="77777777" w:rsidR="00AD7A69" w:rsidRPr="00034EF3" w:rsidRDefault="00AD7A69" w:rsidP="008E73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1B798984" w14:textId="77777777" w:rsidR="00AD7A69" w:rsidRDefault="00AD7A69" w:rsidP="008E73DF">
            <w:pPr>
              <w:spacing w:after="0" w:line="240" w:lineRule="auto"/>
              <w:contextualSpacing/>
              <w:jc w:val="center"/>
            </w:pPr>
            <w:r w:rsidRPr="003D05AF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AD7A69" w:rsidRPr="00034EF3" w14:paraId="56EB53A0" w14:textId="77777777" w:rsidTr="008E73DF">
        <w:tc>
          <w:tcPr>
            <w:tcW w:w="5508" w:type="dxa"/>
            <w:shd w:val="clear" w:color="auto" w:fill="auto"/>
          </w:tcPr>
          <w:p w14:paraId="4D24DD77" w14:textId="77777777" w:rsidR="00AD7A69" w:rsidRPr="00AD7A69" w:rsidRDefault="00AD7A69" w:rsidP="008E73DF">
            <w:pPr>
              <w:numPr>
                <w:ilvl w:val="0"/>
                <w:numId w:val="21"/>
              </w:numPr>
              <w:tabs>
                <w:tab w:val="left" w:pos="0"/>
              </w:tabs>
              <w:suppressAutoHyphens/>
              <w:spacing w:after="0" w:line="240" w:lineRule="auto"/>
              <w:ind w:left="454" w:right="-20" w:hanging="425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A6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Adverbul,prepoziția conjuncția</w:t>
            </w:r>
          </w:p>
        </w:tc>
        <w:tc>
          <w:tcPr>
            <w:tcW w:w="3330" w:type="dxa"/>
            <w:vMerge/>
            <w:shd w:val="clear" w:color="auto" w:fill="auto"/>
          </w:tcPr>
          <w:p w14:paraId="1A510D94" w14:textId="77777777" w:rsidR="00AD7A69" w:rsidRPr="00034EF3" w:rsidRDefault="00AD7A69" w:rsidP="008E73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32829718" w14:textId="77777777" w:rsidR="00AD7A69" w:rsidRDefault="00AD7A69" w:rsidP="008E73DF">
            <w:pPr>
              <w:spacing w:after="0" w:line="240" w:lineRule="auto"/>
              <w:contextualSpacing/>
              <w:jc w:val="center"/>
            </w:pPr>
            <w:r w:rsidRPr="003D05AF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AD7A69" w:rsidRPr="00034EF3" w14:paraId="3CE74E55" w14:textId="77777777" w:rsidTr="008E73DF">
        <w:tc>
          <w:tcPr>
            <w:tcW w:w="5508" w:type="dxa"/>
            <w:shd w:val="clear" w:color="auto" w:fill="auto"/>
          </w:tcPr>
          <w:p w14:paraId="1CF40E26" w14:textId="77777777" w:rsidR="00AD7A69" w:rsidRPr="00AD7A69" w:rsidRDefault="00AD7A69" w:rsidP="008E73DF">
            <w:pPr>
              <w:numPr>
                <w:ilvl w:val="0"/>
                <w:numId w:val="21"/>
              </w:numPr>
              <w:tabs>
                <w:tab w:val="left" w:pos="0"/>
              </w:tabs>
              <w:suppressAutoHyphens/>
              <w:spacing w:after="0" w:line="240" w:lineRule="auto"/>
              <w:ind w:left="454" w:right="-20" w:hanging="425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A6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Evaluare</w:t>
            </w:r>
          </w:p>
        </w:tc>
        <w:tc>
          <w:tcPr>
            <w:tcW w:w="3330" w:type="dxa"/>
            <w:vMerge/>
            <w:shd w:val="clear" w:color="auto" w:fill="auto"/>
          </w:tcPr>
          <w:p w14:paraId="59CF864B" w14:textId="77777777" w:rsidR="00AD7A69" w:rsidRPr="00034EF3" w:rsidRDefault="00AD7A69" w:rsidP="008E73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095FD7D2" w14:textId="77777777" w:rsidR="00AD7A69" w:rsidRDefault="00AD7A69" w:rsidP="008E73DF">
            <w:pPr>
              <w:spacing w:after="0" w:line="240" w:lineRule="auto"/>
              <w:contextualSpacing/>
              <w:jc w:val="center"/>
            </w:pPr>
            <w:r w:rsidRPr="003D05AF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850029" w:rsidRPr="00ED4EFF" w14:paraId="0500CE03" w14:textId="77777777" w:rsidTr="008E73DF">
        <w:tc>
          <w:tcPr>
            <w:tcW w:w="10435" w:type="dxa"/>
            <w:gridSpan w:val="3"/>
            <w:shd w:val="clear" w:color="auto" w:fill="auto"/>
          </w:tcPr>
          <w:p w14:paraId="08AD97BA" w14:textId="77777777" w:rsidR="00850029" w:rsidRPr="00920C05" w:rsidRDefault="00850029" w:rsidP="008E73D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20C05">
              <w:rPr>
                <w:rFonts w:ascii="Times New Roman" w:hAnsi="Times New Roman"/>
                <w:b/>
                <w:sz w:val="24"/>
                <w:szCs w:val="24"/>
              </w:rPr>
              <w:t>Bibliografie</w:t>
            </w:r>
          </w:p>
          <w:p w14:paraId="06A261E9" w14:textId="77777777" w:rsidR="00AD7A69" w:rsidRDefault="00920C05" w:rsidP="008E73DF">
            <w:pPr>
              <w:spacing w:after="0" w:line="240" w:lineRule="auto"/>
              <w:ind w:firstLine="29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D0294">
              <w:rPr>
                <w:rFonts w:ascii="Times New Roman" w:hAnsi="Times New Roman"/>
                <w:sz w:val="24"/>
                <w:szCs w:val="24"/>
              </w:rPr>
              <w:t>Guţu Romalo, V</w:t>
            </w:r>
            <w:r w:rsidRPr="001D02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(2005).</w:t>
            </w:r>
            <w:r w:rsidRPr="001D0294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1D0294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>Aspecte ale evoluţiei limbii române</w:t>
            </w:r>
            <w:r w:rsidRPr="001D02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Bucureşti: Humanitas Educaţional.</w:t>
            </w:r>
          </w:p>
          <w:p w14:paraId="1E92E8FC" w14:textId="77777777" w:rsidR="00850029" w:rsidRPr="00AD7A69" w:rsidRDefault="00920C05" w:rsidP="008E73DF">
            <w:pPr>
              <w:spacing w:after="0" w:line="240" w:lineRule="auto"/>
              <w:ind w:left="596" w:hanging="567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D02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Pană-Dindelegan</w:t>
            </w:r>
            <w:r w:rsidRPr="001D0294"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,</w:t>
            </w:r>
            <w:r w:rsidRPr="001D0294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1D02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G. (2003).</w:t>
            </w:r>
            <w:r w:rsidRPr="001D0294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1D0294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>Elemente de gramatică.</w:t>
            </w:r>
            <w:r w:rsidRPr="001D0294">
              <w:rPr>
                <w:rStyle w:val="apple-converted-space"/>
                <w:i/>
                <w:iCs/>
                <w:sz w:val="24"/>
                <w:szCs w:val="24"/>
                <w:shd w:val="clear" w:color="auto" w:fill="FFFFFF"/>
              </w:rPr>
              <w:t> </w:t>
            </w:r>
            <w:r w:rsidRPr="001D0294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>Dificultăţi, controverse, noi interpretări</w:t>
            </w:r>
            <w:r w:rsidRPr="001D02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Bucureşti: Humanitas Educaţional.</w:t>
            </w:r>
          </w:p>
        </w:tc>
      </w:tr>
    </w:tbl>
    <w:p w14:paraId="0AEC00FD" w14:textId="77777777" w:rsidR="00744DDD" w:rsidRPr="00ED4EFF" w:rsidRDefault="00744DDD" w:rsidP="008E73D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1AEEB0B8" w14:textId="77777777" w:rsidR="008027E9" w:rsidRPr="00ED4EFF" w:rsidRDefault="008027E9" w:rsidP="008E73D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9. Coroborarea con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inuturilor disciplinei cu a</w:t>
      </w:r>
      <w:r w:rsidR="00ED4EFF" w:rsidRPr="00ED4EFF">
        <w:rPr>
          <w:rFonts w:ascii="Times New Roman" w:hAnsi="Times New Roman"/>
          <w:b/>
          <w:sz w:val="24"/>
          <w:szCs w:val="24"/>
        </w:rPr>
        <w:t>ș</w:t>
      </w:r>
      <w:r w:rsidRPr="00ED4EFF">
        <w:rPr>
          <w:rFonts w:ascii="Times New Roman" w:hAnsi="Times New Roman"/>
          <w:b/>
          <w:sz w:val="24"/>
          <w:szCs w:val="24"/>
        </w:rPr>
        <w:t>teptările reprezentan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ilor comunită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ii epistemice, asocia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 xml:space="preserve">iilor profesionale </w:t>
      </w:r>
      <w:r w:rsidR="00ED4EFF" w:rsidRPr="00ED4EFF">
        <w:rPr>
          <w:rFonts w:ascii="Times New Roman" w:hAnsi="Times New Roman"/>
          <w:b/>
          <w:sz w:val="24"/>
          <w:szCs w:val="24"/>
        </w:rPr>
        <w:t>ș</w:t>
      </w:r>
      <w:r w:rsidRPr="00ED4EFF">
        <w:rPr>
          <w:rFonts w:ascii="Times New Roman" w:hAnsi="Times New Roman"/>
          <w:b/>
          <w:sz w:val="24"/>
          <w:szCs w:val="24"/>
        </w:rPr>
        <w:t>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ED4EFF" w14:paraId="2433EE66" w14:textId="77777777" w:rsidTr="00450A21">
        <w:tc>
          <w:tcPr>
            <w:tcW w:w="10682" w:type="dxa"/>
          </w:tcPr>
          <w:p w14:paraId="51FE4F45" w14:textId="77777777" w:rsidR="006F1AC4" w:rsidRPr="00ED4EFF" w:rsidRDefault="00850029" w:rsidP="008E73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Conținutul disciplinei este în concordanță cu ceea ce se predă în alte centre universitare din țară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i din străinătate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i cu misiunea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i obiectivele specializării, fiind astfel conceput, încât să asigure o pregătire sistematică a studenților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i, în acela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i timp, să fie evitate suprapunerile în ceea ce prive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te conținutul tematic al disciplinelor.</w:t>
            </w:r>
          </w:p>
        </w:tc>
      </w:tr>
    </w:tbl>
    <w:p w14:paraId="774D7AD8" w14:textId="77777777" w:rsidR="00D00FBE" w:rsidRPr="00ED4EFF" w:rsidRDefault="00D00FBE" w:rsidP="008E73D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726EAEB8" w14:textId="77777777" w:rsidR="008027E9" w:rsidRPr="00ED4EFF" w:rsidRDefault="008027E9" w:rsidP="008E73D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10. Evaluare</w:t>
      </w:r>
    </w:p>
    <w:p w14:paraId="1B31CB99" w14:textId="77777777" w:rsidR="001C6FB6" w:rsidRPr="00ED4EFF" w:rsidRDefault="001C6FB6" w:rsidP="008E73D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A.</w:t>
      </w:r>
      <w:r w:rsidR="00392608" w:rsidRPr="00ED4EFF">
        <w:rPr>
          <w:rFonts w:ascii="Times New Roman" w:hAnsi="Times New Roman"/>
          <w:b/>
          <w:sz w:val="24"/>
          <w:szCs w:val="24"/>
        </w:rPr>
        <w:t xml:space="preserve"> </w:t>
      </w:r>
      <w:r w:rsidRPr="00ED4EFF">
        <w:rPr>
          <w:rFonts w:ascii="Times New Roman" w:hAnsi="Times New Roman"/>
          <w:b/>
          <w:sz w:val="24"/>
          <w:szCs w:val="24"/>
        </w:rPr>
        <w:t>Condi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ii de îndeplinit pentru prezentarea la evaluare</w:t>
      </w:r>
    </w:p>
    <w:p w14:paraId="605C5EB5" w14:textId="77777777" w:rsidR="00850029" w:rsidRPr="00ED4EFF" w:rsidRDefault="00850029" w:rsidP="008E73DF">
      <w:pPr>
        <w:spacing w:after="0" w:line="240" w:lineRule="auto"/>
        <w:contextualSpacing/>
        <w:rPr>
          <w:rFonts w:ascii="Times New Roman" w:eastAsia="Times New Roman" w:hAnsi="Times New Roman"/>
          <w:sz w:val="24"/>
        </w:rPr>
      </w:pPr>
      <w:r w:rsidRPr="00ED4EFF">
        <w:rPr>
          <w:rFonts w:ascii="Times New Roman" w:eastAsia="Times New Roman" w:hAnsi="Times New Roman"/>
          <w:sz w:val="24"/>
        </w:rPr>
        <w:t xml:space="preserve">Participare activă la activitățile individuale </w:t>
      </w:r>
      <w:r w:rsidR="00ED4EFF" w:rsidRPr="00ED4EFF">
        <w:rPr>
          <w:rFonts w:ascii="Times New Roman" w:eastAsia="Times New Roman" w:hAnsi="Times New Roman"/>
          <w:sz w:val="24"/>
        </w:rPr>
        <w:t>ș</w:t>
      </w:r>
      <w:r w:rsidRPr="00ED4EFF">
        <w:rPr>
          <w:rFonts w:ascii="Times New Roman" w:eastAsia="Times New Roman" w:hAnsi="Times New Roman"/>
          <w:sz w:val="24"/>
        </w:rPr>
        <w:t xml:space="preserve">i de grup în cadrul orelor, efectuarea exercițiilor </w:t>
      </w:r>
      <w:r w:rsidR="00ED4EFF" w:rsidRPr="00ED4EFF">
        <w:rPr>
          <w:rFonts w:ascii="Times New Roman" w:eastAsia="Times New Roman" w:hAnsi="Times New Roman"/>
          <w:sz w:val="24"/>
        </w:rPr>
        <w:t>ș</w:t>
      </w:r>
      <w:r w:rsidRPr="00ED4EFF">
        <w:rPr>
          <w:rFonts w:ascii="Times New Roman" w:eastAsia="Times New Roman" w:hAnsi="Times New Roman"/>
          <w:sz w:val="24"/>
        </w:rPr>
        <w:t>i a traducerilor ca temă de casă.</w:t>
      </w:r>
    </w:p>
    <w:p w14:paraId="52AA3373" w14:textId="77777777" w:rsidR="00850029" w:rsidRPr="00ED4EFF" w:rsidRDefault="00850029" w:rsidP="008E73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</w:rPr>
      </w:pPr>
      <w:r w:rsidRPr="00ED4EFF">
        <w:rPr>
          <w:rFonts w:ascii="Times New Roman" w:eastAsia="Times New Roman" w:hAnsi="Times New Roman"/>
          <w:sz w:val="24"/>
        </w:rPr>
        <w:t xml:space="preserve">Calitatea exercițiilor rezolvate </w:t>
      </w:r>
      <w:r w:rsidR="00ED4EFF" w:rsidRPr="00ED4EFF">
        <w:rPr>
          <w:rFonts w:ascii="Times New Roman" w:eastAsia="Times New Roman" w:hAnsi="Times New Roman"/>
          <w:sz w:val="24"/>
        </w:rPr>
        <w:t>ș</w:t>
      </w:r>
      <w:r w:rsidRPr="00ED4EFF">
        <w:rPr>
          <w:rFonts w:ascii="Times New Roman" w:eastAsia="Times New Roman" w:hAnsi="Times New Roman"/>
          <w:sz w:val="24"/>
        </w:rPr>
        <w:t xml:space="preserve">i a traducerilor din punct de vedere gramatical, stilistic </w:t>
      </w:r>
      <w:r w:rsidR="00ED4EFF" w:rsidRPr="00ED4EFF">
        <w:rPr>
          <w:rFonts w:ascii="Times New Roman" w:eastAsia="Times New Roman" w:hAnsi="Times New Roman"/>
          <w:sz w:val="24"/>
        </w:rPr>
        <w:t>ș</w:t>
      </w:r>
      <w:r w:rsidRPr="00ED4EFF">
        <w:rPr>
          <w:rFonts w:ascii="Times New Roman" w:eastAsia="Times New Roman" w:hAnsi="Times New Roman"/>
          <w:sz w:val="24"/>
        </w:rPr>
        <w:t>i al scopului.</w:t>
      </w:r>
    </w:p>
    <w:p w14:paraId="6684999E" w14:textId="77777777" w:rsidR="00850029" w:rsidRPr="00ED4EFF" w:rsidRDefault="00850029" w:rsidP="008E73D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</w:rPr>
      </w:pPr>
      <w:r w:rsidRPr="00ED4EFF">
        <w:rPr>
          <w:rFonts w:ascii="Times New Roman" w:eastAsia="Times New Roman" w:hAnsi="Times New Roman"/>
          <w:sz w:val="24"/>
        </w:rPr>
        <w:t>Posibilitate de recuperare: teste suplimentare, dovada însu</w:t>
      </w:r>
      <w:r w:rsidR="00ED4EFF" w:rsidRPr="00ED4EFF">
        <w:rPr>
          <w:rFonts w:ascii="Times New Roman" w:eastAsia="Times New Roman" w:hAnsi="Times New Roman"/>
          <w:sz w:val="24"/>
        </w:rPr>
        <w:t>ș</w:t>
      </w:r>
      <w:r w:rsidRPr="00ED4EFF">
        <w:rPr>
          <w:rFonts w:ascii="Times New Roman" w:eastAsia="Times New Roman" w:hAnsi="Times New Roman"/>
          <w:sz w:val="24"/>
        </w:rPr>
        <w:t>irii cuno</w:t>
      </w:r>
      <w:r w:rsidR="00ED4EFF" w:rsidRPr="00ED4EFF">
        <w:rPr>
          <w:rFonts w:ascii="Times New Roman" w:eastAsia="Times New Roman" w:hAnsi="Times New Roman"/>
          <w:sz w:val="24"/>
        </w:rPr>
        <w:t>ș</w:t>
      </w:r>
      <w:r w:rsidRPr="00ED4EFF">
        <w:rPr>
          <w:rFonts w:ascii="Times New Roman" w:eastAsia="Times New Roman" w:hAnsi="Times New Roman"/>
          <w:sz w:val="24"/>
        </w:rPr>
        <w:t>tințelor.</w:t>
      </w:r>
    </w:p>
    <w:p w14:paraId="70759F4D" w14:textId="77777777" w:rsidR="001C6FB6" w:rsidRPr="00ED4EFF" w:rsidRDefault="001C6FB6" w:rsidP="008E73D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 xml:space="preserve">B. Criterii, metode </w:t>
      </w:r>
      <w:r w:rsidR="00ED4EFF" w:rsidRPr="00ED4EFF">
        <w:rPr>
          <w:rFonts w:ascii="Times New Roman" w:hAnsi="Times New Roman"/>
          <w:b/>
          <w:sz w:val="24"/>
          <w:szCs w:val="24"/>
        </w:rPr>
        <w:t>ș</w:t>
      </w:r>
      <w:r w:rsidRPr="00ED4EFF">
        <w:rPr>
          <w:rFonts w:ascii="Times New Roman" w:hAnsi="Times New Roman"/>
          <w:b/>
          <w:sz w:val="24"/>
          <w:szCs w:val="24"/>
        </w:rPr>
        <w:t>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1016"/>
        <w:gridCol w:w="3994"/>
        <w:gridCol w:w="2276"/>
        <w:gridCol w:w="2474"/>
      </w:tblGrid>
      <w:tr w:rsidR="008027E9" w:rsidRPr="00ED4EFF" w14:paraId="7FF92D54" w14:textId="77777777" w:rsidTr="000268B9">
        <w:tc>
          <w:tcPr>
            <w:tcW w:w="1638" w:type="dxa"/>
            <w:gridSpan w:val="2"/>
          </w:tcPr>
          <w:p w14:paraId="6B6D3293" w14:textId="77777777" w:rsidR="008027E9" w:rsidRPr="00ED4EFF" w:rsidRDefault="008027E9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4140" w:type="dxa"/>
            <w:shd w:val="clear" w:color="auto" w:fill="auto"/>
          </w:tcPr>
          <w:p w14:paraId="573A16EE" w14:textId="77777777" w:rsidR="008027E9" w:rsidRPr="00ED4EFF" w:rsidRDefault="008027E9" w:rsidP="008E73DF">
            <w:pPr>
              <w:spacing w:after="0" w:line="240" w:lineRule="auto"/>
              <w:ind w:left="46" w:right="-1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Criterii de evaluare</w:t>
            </w:r>
          </w:p>
        </w:tc>
        <w:tc>
          <w:tcPr>
            <w:tcW w:w="2340" w:type="dxa"/>
          </w:tcPr>
          <w:p w14:paraId="6A8E8718" w14:textId="77777777" w:rsidR="008027E9" w:rsidRPr="00ED4EFF" w:rsidRDefault="008027E9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4356" w:rsidRPr="00ED4EFF">
              <w:rPr>
                <w:rFonts w:ascii="Times New Roman" w:hAnsi="Times New Roman"/>
                <w:sz w:val="24"/>
                <w:szCs w:val="24"/>
              </w:rPr>
              <w:t>M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2564" w:type="dxa"/>
          </w:tcPr>
          <w:p w14:paraId="78E18D5D" w14:textId="77777777" w:rsidR="008027E9" w:rsidRPr="00ED4EFF" w:rsidRDefault="008027E9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10.3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Pondere din nota finală</w:t>
            </w:r>
          </w:p>
        </w:tc>
      </w:tr>
      <w:tr w:rsidR="00850029" w:rsidRPr="00ED4EFF" w14:paraId="5B2F035F" w14:textId="77777777" w:rsidTr="000268B9">
        <w:trPr>
          <w:trHeight w:val="135"/>
        </w:trPr>
        <w:tc>
          <w:tcPr>
            <w:tcW w:w="1638" w:type="dxa"/>
            <w:gridSpan w:val="2"/>
          </w:tcPr>
          <w:p w14:paraId="154CFC29" w14:textId="77777777" w:rsidR="00850029" w:rsidRPr="00ED4EFF" w:rsidRDefault="00850029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10.4. Curs</w:t>
            </w:r>
          </w:p>
        </w:tc>
        <w:tc>
          <w:tcPr>
            <w:tcW w:w="4140" w:type="dxa"/>
            <w:shd w:val="clear" w:color="auto" w:fill="auto"/>
          </w:tcPr>
          <w:p w14:paraId="4572621F" w14:textId="77777777" w:rsidR="00850029" w:rsidRPr="00ED4EFF" w:rsidRDefault="00850029" w:rsidP="008E73DF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Cuno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tințe teoretice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i aplicarea acestora</w:t>
            </w:r>
          </w:p>
        </w:tc>
        <w:tc>
          <w:tcPr>
            <w:tcW w:w="2340" w:type="dxa"/>
          </w:tcPr>
          <w:p w14:paraId="502B2610" w14:textId="77777777" w:rsidR="00850029" w:rsidRPr="00ED4EFF" w:rsidRDefault="00850029" w:rsidP="008E73DF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Examen scris</w:t>
            </w:r>
          </w:p>
        </w:tc>
        <w:tc>
          <w:tcPr>
            <w:tcW w:w="2564" w:type="dxa"/>
          </w:tcPr>
          <w:p w14:paraId="226015BF" w14:textId="77777777" w:rsidR="00850029" w:rsidRPr="00ED4EFF" w:rsidRDefault="000268B9" w:rsidP="008E73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60%</w:t>
            </w:r>
          </w:p>
        </w:tc>
      </w:tr>
      <w:tr w:rsidR="000268B9" w:rsidRPr="00ED4EFF" w14:paraId="573B147D" w14:textId="77777777" w:rsidTr="000268B9">
        <w:trPr>
          <w:trHeight w:val="135"/>
        </w:trPr>
        <w:tc>
          <w:tcPr>
            <w:tcW w:w="648" w:type="dxa"/>
            <w:vMerge w:val="restart"/>
          </w:tcPr>
          <w:p w14:paraId="35A13C30" w14:textId="77777777" w:rsidR="000268B9" w:rsidRPr="00ED4EFF" w:rsidRDefault="000268B9" w:rsidP="008E73D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10.5.</w:t>
            </w:r>
          </w:p>
          <w:p w14:paraId="058ECDC4" w14:textId="77777777" w:rsidR="000268B9" w:rsidRPr="00ED4EFF" w:rsidRDefault="000268B9" w:rsidP="008E73D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527880E3" w14:textId="77777777" w:rsidR="000268B9" w:rsidRPr="00ED4EFF" w:rsidRDefault="000268B9" w:rsidP="008E73D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4140" w:type="dxa"/>
            <w:shd w:val="clear" w:color="auto" w:fill="auto"/>
          </w:tcPr>
          <w:p w14:paraId="73F57681" w14:textId="77777777" w:rsidR="000268B9" w:rsidRPr="00ED4EFF" w:rsidRDefault="000268B9" w:rsidP="008E73DF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Corectitudinea răspunsurilor la test.</w:t>
            </w:r>
          </w:p>
        </w:tc>
        <w:tc>
          <w:tcPr>
            <w:tcW w:w="2340" w:type="dxa"/>
          </w:tcPr>
          <w:p w14:paraId="2AD01E3D" w14:textId="77777777" w:rsidR="000268B9" w:rsidRPr="00ED4EFF" w:rsidRDefault="000268B9" w:rsidP="008E73DF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Test scris + frecvența</w:t>
            </w:r>
          </w:p>
        </w:tc>
        <w:tc>
          <w:tcPr>
            <w:tcW w:w="2564" w:type="dxa"/>
          </w:tcPr>
          <w:p w14:paraId="0D24C8E1" w14:textId="77777777" w:rsidR="000268B9" w:rsidRPr="00ED4EFF" w:rsidRDefault="000268B9" w:rsidP="008E73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</w:tr>
      <w:tr w:rsidR="000268B9" w:rsidRPr="00ED4EFF" w14:paraId="2C285B3E" w14:textId="77777777" w:rsidTr="000268B9">
        <w:trPr>
          <w:trHeight w:val="245"/>
        </w:trPr>
        <w:tc>
          <w:tcPr>
            <w:tcW w:w="648" w:type="dxa"/>
            <w:vMerge/>
          </w:tcPr>
          <w:p w14:paraId="108DD475" w14:textId="77777777" w:rsidR="000268B9" w:rsidRPr="00ED4EFF" w:rsidRDefault="000268B9" w:rsidP="008E73D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2C1C4633" w14:textId="77777777" w:rsidR="000268B9" w:rsidRPr="00ED4EFF" w:rsidRDefault="000268B9" w:rsidP="008E73D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4140" w:type="dxa"/>
            <w:shd w:val="clear" w:color="auto" w:fill="auto"/>
          </w:tcPr>
          <w:p w14:paraId="53BDE71F" w14:textId="77777777" w:rsidR="000268B9" w:rsidRPr="00ED4EFF" w:rsidRDefault="000268B9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Durată, conținut, relevanță.</w:t>
            </w:r>
          </w:p>
        </w:tc>
        <w:tc>
          <w:tcPr>
            <w:tcW w:w="2340" w:type="dxa"/>
          </w:tcPr>
          <w:p w14:paraId="37586CE0" w14:textId="77777777" w:rsidR="000268B9" w:rsidRPr="00ED4EFF" w:rsidRDefault="000268B9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Prezentare proiect</w:t>
            </w:r>
            <w:r w:rsidRPr="00ED4EFF">
              <w:rPr>
                <w:rFonts w:ascii="Times New Roman" w:hAnsi="Times New Roman"/>
                <w:i/>
                <w:sz w:val="24"/>
                <w:szCs w:val="24"/>
              </w:rPr>
              <w:t xml:space="preserve"> ppt</w:t>
            </w:r>
          </w:p>
        </w:tc>
        <w:tc>
          <w:tcPr>
            <w:tcW w:w="2564" w:type="dxa"/>
          </w:tcPr>
          <w:p w14:paraId="56559455" w14:textId="77777777" w:rsidR="000268B9" w:rsidRPr="00ED4EFF" w:rsidRDefault="000268B9" w:rsidP="008E73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0268B9" w:rsidRPr="00ED4EFF" w14:paraId="17B28494" w14:textId="77777777" w:rsidTr="00450A21">
        <w:tc>
          <w:tcPr>
            <w:tcW w:w="10682" w:type="dxa"/>
            <w:gridSpan w:val="5"/>
          </w:tcPr>
          <w:p w14:paraId="2341359D" w14:textId="77777777" w:rsidR="000268B9" w:rsidRPr="00ED4EFF" w:rsidRDefault="000268B9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10.6. Standard minim de performanță</w:t>
            </w:r>
          </w:p>
        </w:tc>
      </w:tr>
      <w:tr w:rsidR="000268B9" w:rsidRPr="00ED4EFF" w14:paraId="64A2A54B" w14:textId="77777777" w:rsidTr="00450A21">
        <w:tc>
          <w:tcPr>
            <w:tcW w:w="10682" w:type="dxa"/>
            <w:gridSpan w:val="5"/>
          </w:tcPr>
          <w:p w14:paraId="3694F29D" w14:textId="77777777" w:rsidR="000268B9" w:rsidRPr="00ED4EFF" w:rsidRDefault="000268B9" w:rsidP="008E73D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Aplicarea adecvată a tehnicilor de traducere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i mediere scrisă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i orală din limba B în limba A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i invers, în domenii de interes larg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="00435E7A">
              <w:rPr>
                <w:rFonts w:ascii="Times New Roman" w:eastAsia="Times New Roman" w:hAnsi="Times New Roman"/>
                <w:sz w:val="24"/>
              </w:rPr>
              <w:t>i semi-specializate.</w:t>
            </w:r>
          </w:p>
          <w:p w14:paraId="0B2C4A81" w14:textId="77777777" w:rsidR="000268B9" w:rsidRPr="00ED4EFF" w:rsidRDefault="000268B9" w:rsidP="008E73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>Cunoa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terea bună a conceptelor gramaticale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i aplicarea lor adecvată.</w:t>
            </w:r>
          </w:p>
          <w:p w14:paraId="3D32E5B2" w14:textId="77777777" w:rsidR="000268B9" w:rsidRPr="00ED4EFF" w:rsidRDefault="000268B9" w:rsidP="008E73DF">
            <w:pPr>
              <w:spacing w:after="0" w:line="240" w:lineRule="auto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Gestionarea optimă a sarcinilor profesionale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i deprinderea executării lor la termen, în mod riguros, eficient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i responsabil.</w:t>
            </w:r>
          </w:p>
        </w:tc>
      </w:tr>
    </w:tbl>
    <w:p w14:paraId="4EAC20F6" w14:textId="77777777" w:rsidR="000268B9" w:rsidRPr="00ED4EFF" w:rsidRDefault="000268B9" w:rsidP="008E73D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8E73DF" w:rsidRPr="008E73DF" w14:paraId="454C3CD1" w14:textId="77777777" w:rsidTr="00BC5CED">
        <w:trPr>
          <w:trHeight w:val="952"/>
        </w:trPr>
        <w:tc>
          <w:tcPr>
            <w:tcW w:w="2250" w:type="dxa"/>
          </w:tcPr>
          <w:p w14:paraId="6BCD7C31" w14:textId="77777777" w:rsidR="008E73DF" w:rsidRDefault="008E73DF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525C63A9" w14:textId="6C03E0A1" w:rsidR="008E73DF" w:rsidRPr="008E73DF" w:rsidRDefault="008E73DF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3D682FFF" w14:textId="77777777" w:rsidR="008E73DF" w:rsidRPr="008E73DF" w:rsidRDefault="008E73DF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73DF">
              <w:rPr>
                <w:rFonts w:ascii="Times New Roman" w:hAnsi="Times New Roman"/>
                <w:sz w:val="24"/>
                <w:szCs w:val="24"/>
              </w:rPr>
              <w:t>Semnătura titularului disciplinei:</w:t>
            </w:r>
          </w:p>
        </w:tc>
        <w:tc>
          <w:tcPr>
            <w:tcW w:w="4066" w:type="dxa"/>
          </w:tcPr>
          <w:p w14:paraId="61062F2A" w14:textId="77777777" w:rsidR="008E73DF" w:rsidRPr="008E73DF" w:rsidRDefault="008E73DF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73DF">
              <w:rPr>
                <w:rFonts w:ascii="Times New Roman" w:hAnsi="Times New Roman"/>
                <w:sz w:val="24"/>
                <w:szCs w:val="24"/>
              </w:rPr>
              <w:t>Semnătura titularului/rilor de aplicații:</w:t>
            </w:r>
          </w:p>
        </w:tc>
      </w:tr>
      <w:tr w:rsidR="008E73DF" w:rsidRPr="008E73DF" w14:paraId="67552A6D" w14:textId="77777777" w:rsidTr="00BC5CED">
        <w:trPr>
          <w:trHeight w:val="952"/>
        </w:trPr>
        <w:tc>
          <w:tcPr>
            <w:tcW w:w="2250" w:type="dxa"/>
          </w:tcPr>
          <w:p w14:paraId="18C6009C" w14:textId="77777777" w:rsidR="008E73DF" w:rsidRPr="008E73DF" w:rsidRDefault="008E73DF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73DF">
              <w:rPr>
                <w:rFonts w:ascii="Times New Roman" w:hAnsi="Times New Roman"/>
                <w:sz w:val="24"/>
                <w:szCs w:val="24"/>
              </w:rPr>
              <w:t>Data: 16. 09. 2019</w:t>
            </w:r>
          </w:p>
        </w:tc>
        <w:tc>
          <w:tcPr>
            <w:tcW w:w="4140" w:type="dxa"/>
          </w:tcPr>
          <w:p w14:paraId="7F121C9C" w14:textId="77777777" w:rsidR="008E73DF" w:rsidRPr="008E73DF" w:rsidRDefault="008E73DF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73DF">
              <w:rPr>
                <w:rFonts w:ascii="Times New Roman" w:hAnsi="Times New Roman"/>
                <w:sz w:val="24"/>
                <w:szCs w:val="24"/>
              </w:rPr>
              <w:t>Semnătura directorului de departament:</w:t>
            </w:r>
          </w:p>
        </w:tc>
        <w:tc>
          <w:tcPr>
            <w:tcW w:w="4066" w:type="dxa"/>
          </w:tcPr>
          <w:p w14:paraId="74E098DC" w14:textId="77777777" w:rsidR="008E73DF" w:rsidRPr="008E73DF" w:rsidRDefault="008E73DF" w:rsidP="008E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73DF">
              <w:rPr>
                <w:rFonts w:ascii="Times New Roman" w:hAnsi="Times New Roman"/>
                <w:sz w:val="24"/>
                <w:szCs w:val="24"/>
              </w:rPr>
              <w:t>Semnătura coordonatorului programului de studii:</w:t>
            </w:r>
          </w:p>
        </w:tc>
      </w:tr>
    </w:tbl>
    <w:p w14:paraId="0E30B011" w14:textId="77777777" w:rsidR="00284E8B" w:rsidRPr="00ED4EFF" w:rsidRDefault="00284E8B" w:rsidP="008E73D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284E8B" w:rsidRPr="00ED4EFF" w:rsidSect="002A3105">
      <w:headerReference w:type="default" r:id="rId10"/>
      <w:footerReference w:type="default" r:id="rId11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1E425" w14:textId="77777777" w:rsidR="002B307E" w:rsidRDefault="002B307E" w:rsidP="00666848">
      <w:pPr>
        <w:spacing w:after="0" w:line="240" w:lineRule="auto"/>
      </w:pPr>
      <w:r>
        <w:separator/>
      </w:r>
    </w:p>
  </w:endnote>
  <w:endnote w:type="continuationSeparator" w:id="0">
    <w:p w14:paraId="2C39F59D" w14:textId="77777777" w:rsidR="002B307E" w:rsidRDefault="002B307E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TF8C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46897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F64A6B" w14:textId="1532C2B8" w:rsidR="00666848" w:rsidRDefault="008E73DF" w:rsidP="008E73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B3A24B" w14:textId="77777777" w:rsidR="002B307E" w:rsidRDefault="002B307E" w:rsidP="00666848">
      <w:pPr>
        <w:spacing w:after="0" w:line="240" w:lineRule="auto"/>
      </w:pPr>
      <w:r>
        <w:separator/>
      </w:r>
    </w:p>
  </w:footnote>
  <w:footnote w:type="continuationSeparator" w:id="0">
    <w:p w14:paraId="2AD7101D" w14:textId="77777777" w:rsidR="002B307E" w:rsidRDefault="002B307E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13791" w14:textId="1B1A2C38" w:rsidR="002A3105" w:rsidRPr="008E73DF" w:rsidRDefault="008E73DF" w:rsidP="002A3105">
    <w:pPr>
      <w:pStyle w:val="Header"/>
      <w:jc w:val="right"/>
      <w:rPr>
        <w:rFonts w:ascii="Times New Roman" w:hAnsi="Times New Roman"/>
        <w:sz w:val="16"/>
        <w:szCs w:val="16"/>
      </w:rPr>
    </w:pPr>
    <w:r w:rsidRPr="008E73DF">
      <w:rPr>
        <w:rFonts w:ascii="Times New Roman" w:hAnsi="Times New Roman"/>
        <w:sz w:val="16"/>
        <w:szCs w:val="16"/>
      </w:rPr>
      <w:fldChar w:fldCharType="begin"/>
    </w:r>
    <w:r w:rsidRPr="008E73DF">
      <w:rPr>
        <w:rFonts w:ascii="Times New Roman" w:hAnsi="Times New Roman"/>
        <w:sz w:val="16"/>
        <w:szCs w:val="16"/>
        <w:lang w:val="en-US"/>
      </w:rPr>
      <w:instrText xml:space="preserve"> FILENAME \* MERGEFORMAT </w:instrText>
    </w:r>
    <w:r w:rsidRPr="008E73DF">
      <w:rPr>
        <w:rFonts w:ascii="Times New Roman" w:hAnsi="Times New Roman"/>
        <w:sz w:val="16"/>
        <w:szCs w:val="16"/>
      </w:rPr>
      <w:fldChar w:fldCharType="separate"/>
    </w:r>
    <w:r w:rsidR="00220F44">
      <w:rPr>
        <w:rFonts w:ascii="Times New Roman" w:hAnsi="Times New Roman"/>
        <w:noProof/>
        <w:sz w:val="16"/>
        <w:szCs w:val="16"/>
        <w:lang w:val="en-US"/>
      </w:rPr>
      <w:t>3.3.6 FD 3.03 SL3R 2019-20.1 BD</w:t>
    </w:r>
    <w:r w:rsidRPr="008E73DF">
      <w:rPr>
        <w:rFonts w:ascii="Times New Roman" w:hAnsi="Times New Roman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5B13CA"/>
    <w:multiLevelType w:val="hybridMultilevel"/>
    <w:tmpl w:val="D45A3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1"/>
  </w:num>
  <w:num w:numId="4">
    <w:abstractNumId w:val="19"/>
  </w:num>
  <w:num w:numId="5">
    <w:abstractNumId w:val="16"/>
  </w:num>
  <w:num w:numId="6">
    <w:abstractNumId w:val="1"/>
  </w:num>
  <w:num w:numId="7">
    <w:abstractNumId w:val="3"/>
  </w:num>
  <w:num w:numId="8">
    <w:abstractNumId w:val="12"/>
  </w:num>
  <w:num w:numId="9">
    <w:abstractNumId w:val="6"/>
  </w:num>
  <w:num w:numId="10">
    <w:abstractNumId w:val="18"/>
  </w:num>
  <w:num w:numId="11">
    <w:abstractNumId w:val="7"/>
  </w:num>
  <w:num w:numId="12">
    <w:abstractNumId w:val="9"/>
  </w:num>
  <w:num w:numId="13">
    <w:abstractNumId w:val="5"/>
  </w:num>
  <w:num w:numId="14">
    <w:abstractNumId w:val="8"/>
  </w:num>
  <w:num w:numId="15">
    <w:abstractNumId w:val="17"/>
  </w:num>
  <w:num w:numId="16">
    <w:abstractNumId w:val="4"/>
  </w:num>
  <w:num w:numId="17">
    <w:abstractNumId w:val="13"/>
  </w:num>
  <w:num w:numId="18">
    <w:abstractNumId w:val="2"/>
  </w:num>
  <w:num w:numId="19">
    <w:abstractNumId w:val="20"/>
  </w:num>
  <w:num w:numId="20">
    <w:abstractNumId w:val="1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113C5"/>
    <w:rsid w:val="00016B57"/>
    <w:rsid w:val="000268B9"/>
    <w:rsid w:val="00034EF3"/>
    <w:rsid w:val="00050AF5"/>
    <w:rsid w:val="00053690"/>
    <w:rsid w:val="00064D9C"/>
    <w:rsid w:val="00071454"/>
    <w:rsid w:val="0007194F"/>
    <w:rsid w:val="00073FD0"/>
    <w:rsid w:val="00074325"/>
    <w:rsid w:val="000A4AAC"/>
    <w:rsid w:val="000C58EB"/>
    <w:rsid w:val="000D5D85"/>
    <w:rsid w:val="000F0BAC"/>
    <w:rsid w:val="000F7DCD"/>
    <w:rsid w:val="00113339"/>
    <w:rsid w:val="001138E1"/>
    <w:rsid w:val="00130AD9"/>
    <w:rsid w:val="00144696"/>
    <w:rsid w:val="001627E0"/>
    <w:rsid w:val="001B2BA8"/>
    <w:rsid w:val="001B395E"/>
    <w:rsid w:val="001C6FB6"/>
    <w:rsid w:val="001D0B30"/>
    <w:rsid w:val="001E4C42"/>
    <w:rsid w:val="002001FD"/>
    <w:rsid w:val="0020056E"/>
    <w:rsid w:val="002047E0"/>
    <w:rsid w:val="00220F44"/>
    <w:rsid w:val="00235621"/>
    <w:rsid w:val="00237610"/>
    <w:rsid w:val="00237E01"/>
    <w:rsid w:val="002646AF"/>
    <w:rsid w:val="0027455B"/>
    <w:rsid w:val="002812A5"/>
    <w:rsid w:val="00284E8B"/>
    <w:rsid w:val="00291777"/>
    <w:rsid w:val="002A3062"/>
    <w:rsid w:val="002A3105"/>
    <w:rsid w:val="002B307E"/>
    <w:rsid w:val="002C1636"/>
    <w:rsid w:val="002F6364"/>
    <w:rsid w:val="003274D2"/>
    <w:rsid w:val="00337070"/>
    <w:rsid w:val="0034390B"/>
    <w:rsid w:val="00343DED"/>
    <w:rsid w:val="00356390"/>
    <w:rsid w:val="00371DED"/>
    <w:rsid w:val="003806E1"/>
    <w:rsid w:val="00382FF1"/>
    <w:rsid w:val="00392608"/>
    <w:rsid w:val="003A06B5"/>
    <w:rsid w:val="003B5A02"/>
    <w:rsid w:val="003C00B0"/>
    <w:rsid w:val="003E7F77"/>
    <w:rsid w:val="0040409F"/>
    <w:rsid w:val="0043104B"/>
    <w:rsid w:val="00435E7A"/>
    <w:rsid w:val="00450A21"/>
    <w:rsid w:val="00452DCF"/>
    <w:rsid w:val="00457FAE"/>
    <w:rsid w:val="00470F45"/>
    <w:rsid w:val="004966FF"/>
    <w:rsid w:val="004A7D97"/>
    <w:rsid w:val="004F0D5B"/>
    <w:rsid w:val="005078CB"/>
    <w:rsid w:val="0055535D"/>
    <w:rsid w:val="00556C56"/>
    <w:rsid w:val="005A12E1"/>
    <w:rsid w:val="00602EBC"/>
    <w:rsid w:val="00614BDA"/>
    <w:rsid w:val="0062313E"/>
    <w:rsid w:val="00666848"/>
    <w:rsid w:val="00696A5C"/>
    <w:rsid w:val="006A5A72"/>
    <w:rsid w:val="006D0145"/>
    <w:rsid w:val="006D061F"/>
    <w:rsid w:val="006D7986"/>
    <w:rsid w:val="006F1AC4"/>
    <w:rsid w:val="006F1DE4"/>
    <w:rsid w:val="0070094C"/>
    <w:rsid w:val="00725B23"/>
    <w:rsid w:val="00726B6A"/>
    <w:rsid w:val="007449F1"/>
    <w:rsid w:val="00744DDD"/>
    <w:rsid w:val="00757C43"/>
    <w:rsid w:val="00761633"/>
    <w:rsid w:val="00774235"/>
    <w:rsid w:val="007A34E2"/>
    <w:rsid w:val="007E5DD7"/>
    <w:rsid w:val="008027E9"/>
    <w:rsid w:val="00816C94"/>
    <w:rsid w:val="00827CAD"/>
    <w:rsid w:val="0083153A"/>
    <w:rsid w:val="00850029"/>
    <w:rsid w:val="008503A3"/>
    <w:rsid w:val="008712DB"/>
    <w:rsid w:val="00897094"/>
    <w:rsid w:val="00897E4F"/>
    <w:rsid w:val="008B1D67"/>
    <w:rsid w:val="008C07C5"/>
    <w:rsid w:val="008D1BFE"/>
    <w:rsid w:val="008E73DF"/>
    <w:rsid w:val="00920C05"/>
    <w:rsid w:val="0094707C"/>
    <w:rsid w:val="009565F8"/>
    <w:rsid w:val="00960D41"/>
    <w:rsid w:val="0098490E"/>
    <w:rsid w:val="009C7D6C"/>
    <w:rsid w:val="009D4FD8"/>
    <w:rsid w:val="00A00E56"/>
    <w:rsid w:val="00A26881"/>
    <w:rsid w:val="00A352F6"/>
    <w:rsid w:val="00A44C28"/>
    <w:rsid w:val="00A464E9"/>
    <w:rsid w:val="00A5014E"/>
    <w:rsid w:val="00A54E4F"/>
    <w:rsid w:val="00A61861"/>
    <w:rsid w:val="00A637BC"/>
    <w:rsid w:val="00A868C1"/>
    <w:rsid w:val="00AB0165"/>
    <w:rsid w:val="00AB18CF"/>
    <w:rsid w:val="00AB4356"/>
    <w:rsid w:val="00AC33D3"/>
    <w:rsid w:val="00AD2F32"/>
    <w:rsid w:val="00AD6E92"/>
    <w:rsid w:val="00AD7A69"/>
    <w:rsid w:val="00B07561"/>
    <w:rsid w:val="00B236DC"/>
    <w:rsid w:val="00B32698"/>
    <w:rsid w:val="00B55E42"/>
    <w:rsid w:val="00B7109F"/>
    <w:rsid w:val="00B96DA8"/>
    <w:rsid w:val="00BB303C"/>
    <w:rsid w:val="00BE5F89"/>
    <w:rsid w:val="00BF122D"/>
    <w:rsid w:val="00BF1283"/>
    <w:rsid w:val="00BF356A"/>
    <w:rsid w:val="00C1183D"/>
    <w:rsid w:val="00C22E24"/>
    <w:rsid w:val="00C332A4"/>
    <w:rsid w:val="00C44284"/>
    <w:rsid w:val="00C47442"/>
    <w:rsid w:val="00C744F5"/>
    <w:rsid w:val="00C816A2"/>
    <w:rsid w:val="00CA2A2E"/>
    <w:rsid w:val="00CE71E1"/>
    <w:rsid w:val="00D00FBE"/>
    <w:rsid w:val="00D22AFB"/>
    <w:rsid w:val="00D24033"/>
    <w:rsid w:val="00DA2172"/>
    <w:rsid w:val="00DD0DDC"/>
    <w:rsid w:val="00DD2B25"/>
    <w:rsid w:val="00E037F6"/>
    <w:rsid w:val="00E31B78"/>
    <w:rsid w:val="00E3215E"/>
    <w:rsid w:val="00E34F81"/>
    <w:rsid w:val="00E458DA"/>
    <w:rsid w:val="00E4748C"/>
    <w:rsid w:val="00E630F9"/>
    <w:rsid w:val="00E86576"/>
    <w:rsid w:val="00EB1368"/>
    <w:rsid w:val="00EB4A69"/>
    <w:rsid w:val="00ED4EFF"/>
    <w:rsid w:val="00EF5AEB"/>
    <w:rsid w:val="00F15C49"/>
    <w:rsid w:val="00F272CA"/>
    <w:rsid w:val="00F46278"/>
    <w:rsid w:val="00F72804"/>
    <w:rsid w:val="00F85673"/>
    <w:rsid w:val="00FA037A"/>
    <w:rsid w:val="00FE6839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  <w14:docId w14:val="016F361C"/>
  <w15:chartTrackingRefBased/>
  <w15:docId w15:val="{0E6F4688-6D0A-4F37-8835-83B65042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  <w:rPr>
      <w:sz w:val="22"/>
      <w:szCs w:val="22"/>
      <w:lang w:val="ro-RO"/>
    </w:r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 w:val="24"/>
      <w:szCs w:val="20"/>
      <w:lang w:val="en-US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  <w:style w:type="character" w:customStyle="1" w:styleId="apple-converted-space">
    <w:name w:val="apple-converted-space"/>
    <w:basedOn w:val="DefaultParagraphFont"/>
    <w:rsid w:val="001133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ilippide.ro/persoane/Volume/E.%20Munteanu_Introducere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books.unibuc.ro/filologie/olga/1.htm%20%20%2015.09.201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ebooks.unibuc.ro/filologie/dindelegan/2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1202</Words>
  <Characters>6856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8042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subject/>
  <dc:creator>Robu</dc:creator>
  <cp:keywords/>
  <cp:lastModifiedBy>Attila Imre</cp:lastModifiedBy>
  <cp:revision>18</cp:revision>
  <cp:lastPrinted>2019-11-18T19:35:00Z</cp:lastPrinted>
  <dcterms:created xsi:type="dcterms:W3CDTF">2016-10-07T08:15:00Z</dcterms:created>
  <dcterms:modified xsi:type="dcterms:W3CDTF">2019-11-18T19:35:00Z</dcterms:modified>
</cp:coreProperties>
</file>